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C495" w14:textId="0D8A1DD8" w:rsidR="003844AD" w:rsidRPr="00A01C39" w:rsidRDefault="00A01C39" w:rsidP="00A01C39">
      <w:pPr>
        <w:ind w:left="7080" w:firstLine="708"/>
        <w:rPr>
          <w:rFonts w:ascii="Calibri" w:hAnsi="Calibri" w:cs="Calibri"/>
          <w:b/>
        </w:rPr>
      </w:pPr>
      <w:r w:rsidRPr="00A01C39">
        <w:rPr>
          <w:rFonts w:ascii="Calibri" w:hAnsi="Calibri" w:cs="Calibri"/>
          <w:b/>
        </w:rPr>
        <w:t xml:space="preserve">Załącznik nr </w:t>
      </w:r>
      <w:r w:rsidR="00BC6C27">
        <w:rPr>
          <w:rFonts w:ascii="Calibri" w:hAnsi="Calibri" w:cs="Calibri"/>
          <w:b/>
        </w:rPr>
        <w:t>9</w:t>
      </w:r>
      <w:r w:rsidRPr="00A01C39">
        <w:rPr>
          <w:rFonts w:ascii="Calibri" w:hAnsi="Calibri" w:cs="Calibri"/>
          <w:b/>
        </w:rPr>
        <w:t xml:space="preserve"> do SWZ</w:t>
      </w:r>
    </w:p>
    <w:p w14:paraId="690E77C5" w14:textId="77777777" w:rsidR="003844AD" w:rsidRPr="004F3A0A" w:rsidRDefault="003844AD" w:rsidP="003844AD">
      <w:pPr>
        <w:rPr>
          <w:rFonts w:ascii="Calibri" w:hAnsi="Calibri" w:cs="Calibri"/>
          <w:b/>
          <w:u w:val="single"/>
        </w:rPr>
      </w:pPr>
    </w:p>
    <w:p w14:paraId="3251E28C" w14:textId="13878D31" w:rsidR="003844AD" w:rsidRPr="004F3A0A" w:rsidRDefault="003844AD" w:rsidP="003844AD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07CFDABA" w14:textId="77777777" w:rsidR="008E79AC" w:rsidRDefault="008E79AC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946C01A" w14:textId="641D8F48" w:rsidR="008E79AC" w:rsidRDefault="008E79AC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E79AC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Usługa wykonywania i dostarczenia posiłków dla Szkoły Podstawowej nr 7 w Zespole </w:t>
      </w:r>
      <w:proofErr w:type="spellStart"/>
      <w:r w:rsidRPr="008E79AC">
        <w:rPr>
          <w:rFonts w:asciiTheme="minorHAnsi" w:hAnsiTheme="minorHAnsi" w:cstheme="minorHAnsi"/>
          <w:b/>
          <w:bCs/>
          <w:sz w:val="24"/>
          <w:szCs w:val="24"/>
          <w:u w:val="single"/>
        </w:rPr>
        <w:t>Szkolno</w:t>
      </w:r>
      <w:proofErr w:type="spellEnd"/>
      <w:r w:rsidRPr="008E79AC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– Przedszkolnym nr 9 w Gdańsku</w:t>
      </w:r>
    </w:p>
    <w:p w14:paraId="61CB1A11" w14:textId="77777777" w:rsidR="008E79AC" w:rsidRDefault="008E79AC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DC2B176" w14:textId="77777777" w:rsidR="008E79AC" w:rsidRDefault="008E79AC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A6CD560" w14:textId="47B3F4CA" w:rsidR="003844AD" w:rsidRPr="007631E8" w:rsidRDefault="003844AD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631E8">
        <w:rPr>
          <w:rFonts w:asciiTheme="minorHAnsi" w:hAnsiTheme="minorHAnsi" w:cstheme="minorHAnsi"/>
          <w:b/>
          <w:sz w:val="24"/>
          <w:szCs w:val="24"/>
          <w:u w:val="single"/>
        </w:rPr>
        <w:t>Wykonawca:</w:t>
      </w:r>
    </w:p>
    <w:p w14:paraId="0C42866A" w14:textId="77777777" w:rsidR="003844AD" w:rsidRPr="007631E8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F2B4F5F" w14:textId="77777777" w:rsidR="003844AD" w:rsidRPr="007631E8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631E8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7631E8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7631E8">
        <w:rPr>
          <w:rFonts w:asciiTheme="minorHAnsi" w:hAnsiTheme="minorHAnsi" w:cstheme="minorHAnsi"/>
          <w:i/>
          <w:sz w:val="24"/>
          <w:szCs w:val="24"/>
        </w:rPr>
        <w:t>)</w:t>
      </w:r>
    </w:p>
    <w:p w14:paraId="6B90D88F" w14:textId="77777777" w:rsidR="003844AD" w:rsidRPr="007631E8" w:rsidRDefault="003844AD" w:rsidP="003844AD">
      <w:pPr>
        <w:ind w:right="567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7631E8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ED0D944" w14:textId="77777777" w:rsidR="003844AD" w:rsidRPr="007631E8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D2BCE29" w14:textId="77777777" w:rsidR="003844AD" w:rsidRPr="007631E8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631E8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14:paraId="3490C72C" w14:textId="77777777" w:rsidR="003844AD" w:rsidRPr="007631E8" w:rsidRDefault="003844AD" w:rsidP="003844AD">
      <w:pPr>
        <w:rPr>
          <w:rFonts w:asciiTheme="minorHAnsi" w:hAnsiTheme="minorHAnsi" w:cstheme="minorHAnsi"/>
          <w:sz w:val="24"/>
          <w:szCs w:val="24"/>
        </w:rPr>
      </w:pPr>
    </w:p>
    <w:p w14:paraId="3135B961" w14:textId="1841921D" w:rsidR="003844AD" w:rsidRPr="007631E8" w:rsidRDefault="003844AD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7631E8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47206C">
        <w:rPr>
          <w:rFonts w:asciiTheme="minorHAnsi" w:hAnsiTheme="minorHAnsi" w:cstheme="minorHAnsi"/>
          <w:b/>
          <w:sz w:val="24"/>
          <w:szCs w:val="24"/>
        </w:rPr>
        <w:t>narzędzi</w:t>
      </w:r>
    </w:p>
    <w:p w14:paraId="6EEDA151" w14:textId="0686AAD1" w:rsidR="00F626C4" w:rsidRPr="007631E8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 xml:space="preserve">Oświadczam, że zgodnie z wymogami art. 112 ust. 2 pkt 4 ustawy z dnia 11września 2019r. Prawo Zamówień Publicznych w celu realizacji zamówienia będę dysponować niezbędnymi narzędziami i urządzeniami technicznymi tj. posiadam </w:t>
      </w:r>
      <w:r w:rsidR="00220F76" w:rsidRPr="007631E8">
        <w:rPr>
          <w:rFonts w:asciiTheme="minorHAnsi" w:hAnsiTheme="minorHAnsi" w:cstheme="minorHAnsi"/>
          <w:sz w:val="24"/>
          <w:szCs w:val="24"/>
        </w:rPr>
        <w:t xml:space="preserve">co najmniej 1 </w:t>
      </w:r>
      <w:r w:rsidR="00D864FB" w:rsidRPr="007631E8">
        <w:rPr>
          <w:rFonts w:asciiTheme="minorHAnsi" w:hAnsiTheme="minorHAnsi" w:cstheme="minorHAnsi"/>
          <w:sz w:val="24"/>
          <w:szCs w:val="24"/>
        </w:rPr>
        <w:t>środe</w:t>
      </w:r>
      <w:r w:rsidR="00D864FB">
        <w:rPr>
          <w:rFonts w:asciiTheme="minorHAnsi" w:hAnsiTheme="minorHAnsi" w:cstheme="minorHAnsi"/>
          <w:sz w:val="24"/>
          <w:szCs w:val="24"/>
        </w:rPr>
        <w:t>k</w:t>
      </w:r>
      <w:r w:rsidR="00220F76" w:rsidRPr="007631E8">
        <w:rPr>
          <w:rFonts w:asciiTheme="minorHAnsi" w:hAnsiTheme="minorHAnsi" w:cstheme="minorHAnsi"/>
          <w:sz w:val="24"/>
          <w:szCs w:val="24"/>
        </w:rPr>
        <w:t xml:space="preserve"> transportu  przeznaczonym do przewozu przygotowanych posiłków zgodnie z obowiązującymi  przepisami o dopuszczeniu pojazdu do przewozu żywności przez Państwowy  Inspektorat Sanitarny ,co potwierdzą kopią </w:t>
      </w:r>
      <w:r w:rsidR="003D7FEF" w:rsidRPr="007631E8">
        <w:rPr>
          <w:rFonts w:asciiTheme="minorHAnsi" w:hAnsiTheme="minorHAnsi" w:cstheme="minorHAnsi"/>
          <w:sz w:val="24"/>
          <w:szCs w:val="24"/>
        </w:rPr>
        <w:t xml:space="preserve">aktualnej </w:t>
      </w:r>
      <w:r w:rsidR="00220F76" w:rsidRPr="007631E8">
        <w:rPr>
          <w:rFonts w:asciiTheme="minorHAnsi" w:hAnsiTheme="minorHAnsi" w:cstheme="minorHAnsi"/>
          <w:sz w:val="24"/>
          <w:szCs w:val="24"/>
        </w:rPr>
        <w:t>decyzji wydanej przez Państwowy Powiatowy Inspektorat Sanitarny</w:t>
      </w:r>
    </w:p>
    <w:p w14:paraId="22022DB4" w14:textId="77777777" w:rsidR="00F626C4" w:rsidRPr="007631E8" w:rsidRDefault="00F626C4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54D0BA2C" w14:textId="77777777" w:rsidR="007F23F3" w:rsidRPr="00D864FB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D864FB">
        <w:rPr>
          <w:rFonts w:asciiTheme="minorHAnsi" w:hAnsiTheme="minorHAnsi" w:cstheme="minorHAnsi"/>
          <w:b/>
          <w:bCs/>
          <w:sz w:val="24"/>
          <w:szCs w:val="24"/>
        </w:rPr>
        <w:t xml:space="preserve">Wykaz narzędzi i urządzeń technicznych dostępnych Wykonawcy w celu wykonania zamówienia </w:t>
      </w:r>
    </w:p>
    <w:p w14:paraId="4CF6FE9D" w14:textId="77777777" w:rsidR="007F23F3" w:rsidRPr="00D864FB" w:rsidRDefault="007F23F3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</w:p>
    <w:p w14:paraId="74940BFF" w14:textId="77777777" w:rsidR="004659F4" w:rsidRPr="007631E8" w:rsidRDefault="004659F4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09"/>
      </w:tblGrid>
      <w:tr w:rsidR="00E6318B" w:rsidRPr="007631E8" w14:paraId="52365678" w14:textId="77777777" w:rsidTr="007631E8">
        <w:tc>
          <w:tcPr>
            <w:tcW w:w="704" w:type="dxa"/>
          </w:tcPr>
          <w:p w14:paraId="7E345DC9" w14:textId="0E3C4B9C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 xml:space="preserve">LP. </w:t>
            </w:r>
          </w:p>
        </w:tc>
        <w:tc>
          <w:tcPr>
            <w:tcW w:w="5714" w:type="dxa"/>
          </w:tcPr>
          <w:p w14:paraId="39FEF077" w14:textId="087F4658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Marka pojazdu</w:t>
            </w:r>
          </w:p>
        </w:tc>
        <w:tc>
          <w:tcPr>
            <w:tcW w:w="3209" w:type="dxa"/>
          </w:tcPr>
          <w:p w14:paraId="045BD63B" w14:textId="3AEEFC86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Nr rejestracyjny</w:t>
            </w:r>
          </w:p>
        </w:tc>
      </w:tr>
      <w:tr w:rsidR="00E6318B" w:rsidRPr="007631E8" w14:paraId="2F53D9B6" w14:textId="77777777" w:rsidTr="007631E8">
        <w:tc>
          <w:tcPr>
            <w:tcW w:w="704" w:type="dxa"/>
          </w:tcPr>
          <w:p w14:paraId="09A02CE9" w14:textId="702A1424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5714" w:type="dxa"/>
          </w:tcPr>
          <w:p w14:paraId="60E7AF06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33264DA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18B" w:rsidRPr="007631E8" w14:paraId="3962B05E" w14:textId="77777777" w:rsidTr="007631E8">
        <w:tc>
          <w:tcPr>
            <w:tcW w:w="704" w:type="dxa"/>
          </w:tcPr>
          <w:p w14:paraId="3ED3DEC7" w14:textId="1953A5E9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714" w:type="dxa"/>
          </w:tcPr>
          <w:p w14:paraId="611652F4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079529A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18B" w:rsidRPr="007631E8" w14:paraId="574AEF44" w14:textId="77777777" w:rsidTr="007631E8">
        <w:tc>
          <w:tcPr>
            <w:tcW w:w="704" w:type="dxa"/>
          </w:tcPr>
          <w:p w14:paraId="1A14D87F" w14:textId="3910A6CC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5714" w:type="dxa"/>
          </w:tcPr>
          <w:p w14:paraId="2CC24B84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4D7D674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18B" w:rsidRPr="007631E8" w14:paraId="202BD398" w14:textId="77777777" w:rsidTr="007631E8">
        <w:tc>
          <w:tcPr>
            <w:tcW w:w="704" w:type="dxa"/>
          </w:tcPr>
          <w:p w14:paraId="70C9D659" w14:textId="4EDBC111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5714" w:type="dxa"/>
          </w:tcPr>
          <w:p w14:paraId="0A30FB96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43068A9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CFF8F45" w14:textId="77777777" w:rsidR="004659F4" w:rsidRPr="007631E8" w:rsidRDefault="004659F4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031AA93" w14:textId="77777777" w:rsidR="007F23F3" w:rsidRPr="007631E8" w:rsidRDefault="007F23F3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107DEC5" w14:textId="77777777" w:rsidR="000532DC" w:rsidRDefault="000532DC" w:rsidP="000532DC">
      <w:pPr>
        <w:widowControl/>
        <w:rPr>
          <w:color w:val="00000A"/>
        </w:rPr>
      </w:pPr>
      <w:r w:rsidRPr="000532DC">
        <w:rPr>
          <w:color w:val="00000A"/>
        </w:rPr>
        <w:t xml:space="preserve">………………………………………………. </w:t>
      </w:r>
    </w:p>
    <w:p w14:paraId="40FFEA06" w14:textId="6782D3E5" w:rsidR="000532DC" w:rsidRPr="000532DC" w:rsidRDefault="000532DC" w:rsidP="000532DC">
      <w:pPr>
        <w:widowControl/>
        <w:rPr>
          <w:color w:val="00000A"/>
          <w:sz w:val="18"/>
          <w:szCs w:val="18"/>
        </w:rPr>
      </w:pPr>
      <w:r w:rsidRPr="000532DC">
        <w:rPr>
          <w:color w:val="00000A"/>
          <w:sz w:val="18"/>
          <w:szCs w:val="18"/>
        </w:rPr>
        <w:t>Miejscowość i data</w:t>
      </w:r>
    </w:p>
    <w:p w14:paraId="4E21EF8D" w14:textId="77777777" w:rsidR="00E327D5" w:rsidRDefault="00E327D5" w:rsidP="000532DC">
      <w:pPr>
        <w:widowControl/>
        <w:rPr>
          <w:b/>
          <w:bCs/>
          <w:color w:val="FF0000"/>
        </w:rPr>
      </w:pPr>
    </w:p>
    <w:p w14:paraId="34C1C9D0" w14:textId="598B3FF8" w:rsidR="000532DC" w:rsidRPr="000532DC" w:rsidRDefault="000532DC" w:rsidP="000532DC">
      <w:pPr>
        <w:widowControl/>
        <w:rPr>
          <w:b/>
          <w:bCs/>
          <w:color w:val="FF0000"/>
        </w:rPr>
      </w:pPr>
      <w:r w:rsidRPr="000532DC">
        <w:rPr>
          <w:b/>
          <w:bCs/>
          <w:color w:val="FF0000"/>
        </w:rPr>
        <w:t>UWAGA!</w:t>
      </w:r>
    </w:p>
    <w:p w14:paraId="68E25323" w14:textId="0967FE0B" w:rsidR="007F23F3" w:rsidRPr="007631E8" w:rsidRDefault="000532DC" w:rsidP="000532DC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  <w:r w:rsidRPr="000532DC">
        <w:rPr>
          <w:b/>
          <w:bCs/>
          <w:color w:val="FF0000"/>
        </w:rPr>
        <w:t>Dokument należy podpisać kwalifikowanym podpisem elektronicznym, podpisem zaufanym lub elektronicznym podpisem osobistym przez osobę/osoby uprawnioną/uprawnione do reprezentowania Wykonawcy</w:t>
      </w:r>
      <w:r w:rsidRPr="000532DC">
        <w:rPr>
          <w:color w:val="00000A"/>
        </w:rPr>
        <w:t>.</w:t>
      </w:r>
    </w:p>
    <w:p w14:paraId="5C2B9B8A" w14:textId="4D9C538F" w:rsidR="00447679" w:rsidRPr="007631E8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sz w:val="24"/>
          <w:szCs w:val="24"/>
        </w:rPr>
      </w:pPr>
    </w:p>
    <w:sectPr w:rsidR="00447679" w:rsidRPr="007631E8" w:rsidSect="007F64BF">
      <w:footerReference w:type="default" r:id="rId11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FE4B0" w14:textId="77777777" w:rsidR="002A214C" w:rsidRDefault="002A214C" w:rsidP="00627A68">
      <w:r>
        <w:separator/>
      </w:r>
    </w:p>
  </w:endnote>
  <w:endnote w:type="continuationSeparator" w:id="0">
    <w:p w14:paraId="450F2A36" w14:textId="77777777" w:rsidR="002A214C" w:rsidRDefault="002A214C" w:rsidP="00627A68">
      <w:r>
        <w:continuationSeparator/>
      </w:r>
    </w:p>
  </w:endnote>
  <w:endnote w:type="continuationNotice" w:id="1">
    <w:p w14:paraId="50C865E3" w14:textId="77777777" w:rsidR="002A214C" w:rsidRDefault="002A2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, 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863927"/>
      <w:docPartObj>
        <w:docPartGallery w:val="Page Numbers (Bottom of Page)"/>
        <w:docPartUnique/>
      </w:docPartObj>
    </w:sdtPr>
    <w:sdtEndPr/>
    <w:sdtContent>
      <w:p w14:paraId="2EB014D8" w14:textId="0F9BADAD" w:rsidR="00F1538E" w:rsidRDefault="00F15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50">
          <w:rPr>
            <w:noProof/>
          </w:rPr>
          <w:t>38</w:t>
        </w:r>
        <w:r>
          <w:fldChar w:fldCharType="end"/>
        </w:r>
      </w:p>
    </w:sdtContent>
  </w:sdt>
  <w:p w14:paraId="4BEF0593" w14:textId="77777777" w:rsidR="00F1538E" w:rsidRDefault="00F15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F853B" w14:textId="77777777" w:rsidR="002A214C" w:rsidRDefault="002A214C" w:rsidP="00627A68">
      <w:r>
        <w:separator/>
      </w:r>
    </w:p>
  </w:footnote>
  <w:footnote w:type="continuationSeparator" w:id="0">
    <w:p w14:paraId="1CBAE5C2" w14:textId="77777777" w:rsidR="002A214C" w:rsidRDefault="002A214C" w:rsidP="00627A68">
      <w:r>
        <w:continuationSeparator/>
      </w:r>
    </w:p>
  </w:footnote>
  <w:footnote w:type="continuationNotice" w:id="1">
    <w:p w14:paraId="138A07DF" w14:textId="77777777" w:rsidR="002A214C" w:rsidRDefault="002A21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6B855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A56A6BC4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7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eastAsia="Times New Roman" w:cs="Times New Roman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5" w15:restartNumberingAfterBreak="0">
    <w:nsid w:val="00000012"/>
    <w:multiLevelType w:val="singleLevel"/>
    <w:tmpl w:val="00000012"/>
    <w:name w:val="WW8Num42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/>
        <w:b w:val="0"/>
        <w:color w:val="000000"/>
        <w:sz w:val="22"/>
        <w:szCs w:val="22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7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8" w15:restartNumberingAfterBreak="0">
    <w:nsid w:val="00000015"/>
    <w:multiLevelType w:val="multilevel"/>
    <w:tmpl w:val="00000015"/>
    <w:name w:val="WW8Num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6"/>
    <w:multiLevelType w:val="singleLevel"/>
    <w:tmpl w:val="00000016"/>
    <w:name w:val="WW8Num51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i w:val="0"/>
        <w:sz w:val="24"/>
      </w:rPr>
    </w:lvl>
  </w:abstractNum>
  <w:abstractNum w:abstractNumId="20" w15:restartNumberingAfterBreak="0">
    <w:nsid w:val="00000017"/>
    <w:multiLevelType w:val="multilevel"/>
    <w:tmpl w:val="8EF8269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22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2EB2DC2"/>
    <w:multiLevelType w:val="multilevel"/>
    <w:tmpl w:val="A96C1AC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5" w15:restartNumberingAfterBreak="0">
    <w:nsid w:val="08416467"/>
    <w:multiLevelType w:val="multilevel"/>
    <w:tmpl w:val="00FE5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AF4713C"/>
    <w:multiLevelType w:val="hybridMultilevel"/>
    <w:tmpl w:val="C29EC316"/>
    <w:lvl w:ilvl="0" w:tplc="B87277F4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i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B782E5C"/>
    <w:multiLevelType w:val="multilevel"/>
    <w:tmpl w:val="DBC471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0DD25FBB"/>
    <w:multiLevelType w:val="multilevel"/>
    <w:tmpl w:val="9AA8C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F8D3A39"/>
    <w:multiLevelType w:val="multilevel"/>
    <w:tmpl w:val="833C3586"/>
    <w:name w:val="WW8Num8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0" w15:restartNumberingAfterBreak="0">
    <w:nsid w:val="117D22B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1C71F3"/>
    <w:multiLevelType w:val="hybridMultilevel"/>
    <w:tmpl w:val="23F6F6B8"/>
    <w:lvl w:ilvl="0" w:tplc="EC46BD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271682"/>
    <w:multiLevelType w:val="hybridMultilevel"/>
    <w:tmpl w:val="68AE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1242FC"/>
    <w:multiLevelType w:val="hybridMultilevel"/>
    <w:tmpl w:val="8126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32B34"/>
    <w:multiLevelType w:val="hybridMultilevel"/>
    <w:tmpl w:val="46C2CD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3B5856"/>
    <w:multiLevelType w:val="hybridMultilevel"/>
    <w:tmpl w:val="6E4011C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0851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908F5"/>
    <w:multiLevelType w:val="hybridMultilevel"/>
    <w:tmpl w:val="F8765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F0F2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15A3D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230766"/>
    <w:multiLevelType w:val="hybridMultilevel"/>
    <w:tmpl w:val="21A6428C"/>
    <w:lvl w:ilvl="0" w:tplc="F0F0F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880240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269C72B9"/>
    <w:multiLevelType w:val="multilevel"/>
    <w:tmpl w:val="CC08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1" w15:restartNumberingAfterBreak="0">
    <w:nsid w:val="27326530"/>
    <w:multiLevelType w:val="multilevel"/>
    <w:tmpl w:val="D41021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42" w15:restartNumberingAfterBreak="0">
    <w:nsid w:val="276B5B95"/>
    <w:multiLevelType w:val="multilevel"/>
    <w:tmpl w:val="923EC208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Open Sans" w:eastAsia="Times New Roman" w:hAnsi="Open Sans" w:cs="Open San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3" w15:restartNumberingAfterBreak="0">
    <w:nsid w:val="304F7B03"/>
    <w:multiLevelType w:val="multilevel"/>
    <w:tmpl w:val="F4A4F1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41262E0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E572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5F376EC"/>
    <w:multiLevelType w:val="hybridMultilevel"/>
    <w:tmpl w:val="3FCA9D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6493A94"/>
    <w:multiLevelType w:val="multilevel"/>
    <w:tmpl w:val="F4564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6AB0C54"/>
    <w:multiLevelType w:val="hybridMultilevel"/>
    <w:tmpl w:val="21A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9F1010"/>
    <w:multiLevelType w:val="hybridMultilevel"/>
    <w:tmpl w:val="FCB6562A"/>
    <w:lvl w:ilvl="0" w:tplc="889E7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strike w:val="0"/>
      </w:rPr>
    </w:lvl>
    <w:lvl w:ilvl="1" w:tplc="EE2A79C6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7F737C6"/>
    <w:multiLevelType w:val="multilevel"/>
    <w:tmpl w:val="8C8C7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51" w15:restartNumberingAfterBreak="0">
    <w:nsid w:val="3CDD2F01"/>
    <w:multiLevelType w:val="hybridMultilevel"/>
    <w:tmpl w:val="C76055C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5833C2"/>
    <w:multiLevelType w:val="hybridMultilevel"/>
    <w:tmpl w:val="BE86B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58504A"/>
    <w:multiLevelType w:val="hybridMultilevel"/>
    <w:tmpl w:val="0464DD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B0F13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574EA8"/>
    <w:multiLevelType w:val="multilevel"/>
    <w:tmpl w:val="374A88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num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5624702F"/>
    <w:multiLevelType w:val="hybridMultilevel"/>
    <w:tmpl w:val="2732F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658A0"/>
    <w:multiLevelType w:val="multilevel"/>
    <w:tmpl w:val="80B66382"/>
    <w:name w:val="WW8Num612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707" w:hanging="360"/>
      </w:pPr>
      <w:rPr>
        <w:rFonts w:ascii="Open Sans" w:hAnsi="Open Sans" w:cs="Open Sans" w:hint="default"/>
        <w:sz w:val="20"/>
        <w:szCs w:val="20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-5323"/>
        </w:tabs>
        <w:ind w:left="6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 w:hint="default"/>
      </w:rPr>
    </w:lvl>
  </w:abstractNum>
  <w:abstractNum w:abstractNumId="60" w15:restartNumberingAfterBreak="0">
    <w:nsid w:val="672667C9"/>
    <w:multiLevelType w:val="multilevel"/>
    <w:tmpl w:val="EBC2070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1" w:hanging="7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9330719"/>
    <w:multiLevelType w:val="multilevel"/>
    <w:tmpl w:val="CED44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648" w:hanging="648"/>
      </w:pPr>
      <w:rPr>
        <w:rFonts w:ascii="Calibri" w:eastAsia="Times New Roman" w:hAnsi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6C206135"/>
    <w:multiLevelType w:val="hybridMultilevel"/>
    <w:tmpl w:val="444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C94731"/>
    <w:multiLevelType w:val="multilevel"/>
    <w:tmpl w:val="378C6D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64" w15:restartNumberingAfterBreak="0">
    <w:nsid w:val="700E25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0FF24CB"/>
    <w:multiLevelType w:val="hybridMultilevel"/>
    <w:tmpl w:val="E5CC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3F4FB7"/>
    <w:multiLevelType w:val="hybridMultilevel"/>
    <w:tmpl w:val="73DC22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38BC13BE">
      <w:start w:val="1"/>
      <w:numFmt w:val="decimal"/>
      <w:lvlText w:val="%3."/>
      <w:lvlJc w:val="left"/>
      <w:pPr>
        <w:ind w:left="2922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75517A3F"/>
    <w:multiLevelType w:val="hybridMultilevel"/>
    <w:tmpl w:val="D4D8F020"/>
    <w:lvl w:ilvl="0" w:tplc="9D08B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93018"/>
    <w:multiLevelType w:val="hybridMultilevel"/>
    <w:tmpl w:val="8FB23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DC505A"/>
    <w:multiLevelType w:val="hybridMultilevel"/>
    <w:tmpl w:val="A220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FB31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D0E4699"/>
    <w:multiLevelType w:val="multilevel"/>
    <w:tmpl w:val="722EC8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330046">
    <w:abstractNumId w:val="42"/>
  </w:num>
  <w:num w:numId="2" w16cid:durableId="1552499696">
    <w:abstractNumId w:val="70"/>
  </w:num>
  <w:num w:numId="3" w16cid:durableId="1473058103">
    <w:abstractNumId w:val="64"/>
  </w:num>
  <w:num w:numId="4" w16cid:durableId="1552813135">
    <w:abstractNumId w:val="57"/>
  </w:num>
  <w:num w:numId="5" w16cid:durableId="2139445045">
    <w:abstractNumId w:val="26"/>
  </w:num>
  <w:num w:numId="6" w16cid:durableId="736317812">
    <w:abstractNumId w:val="24"/>
  </w:num>
  <w:num w:numId="7" w16cid:durableId="219218320">
    <w:abstractNumId w:val="71"/>
  </w:num>
  <w:num w:numId="8" w16cid:durableId="241524262">
    <w:abstractNumId w:val="28"/>
  </w:num>
  <w:num w:numId="9" w16cid:durableId="1803159045">
    <w:abstractNumId w:val="43"/>
  </w:num>
  <w:num w:numId="10" w16cid:durableId="2037461223">
    <w:abstractNumId w:val="27"/>
  </w:num>
  <w:num w:numId="11" w16cid:durableId="2124811396">
    <w:abstractNumId w:val="50"/>
  </w:num>
  <w:num w:numId="12" w16cid:durableId="1613249082">
    <w:abstractNumId w:val="40"/>
  </w:num>
  <w:num w:numId="13" w16cid:durableId="2145198410">
    <w:abstractNumId w:val="60"/>
  </w:num>
  <w:num w:numId="14" w16cid:durableId="1262909241">
    <w:abstractNumId w:val="36"/>
  </w:num>
  <w:num w:numId="15" w16cid:durableId="672562554">
    <w:abstractNumId w:val="45"/>
  </w:num>
  <w:num w:numId="16" w16cid:durableId="814571536">
    <w:abstractNumId w:val="41"/>
  </w:num>
  <w:num w:numId="17" w16cid:durableId="698162493">
    <w:abstractNumId w:val="54"/>
  </w:num>
  <w:num w:numId="18" w16cid:durableId="1672483784">
    <w:abstractNumId w:val="66"/>
  </w:num>
  <w:num w:numId="19" w16cid:durableId="69618663">
    <w:abstractNumId w:val="25"/>
  </w:num>
  <w:num w:numId="20" w16cid:durableId="1991252852">
    <w:abstractNumId w:val="51"/>
  </w:num>
  <w:num w:numId="21" w16cid:durableId="1837302746">
    <w:abstractNumId w:val="31"/>
  </w:num>
  <w:num w:numId="22" w16cid:durableId="161154870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3512">
    <w:abstractNumId w:val="63"/>
  </w:num>
  <w:num w:numId="24" w16cid:durableId="1059137349">
    <w:abstractNumId w:val="47"/>
  </w:num>
  <w:num w:numId="25" w16cid:durableId="954406716">
    <w:abstractNumId w:val="69"/>
  </w:num>
  <w:num w:numId="26" w16cid:durableId="246429822">
    <w:abstractNumId w:val="65"/>
  </w:num>
  <w:num w:numId="27" w16cid:durableId="1008629980">
    <w:abstractNumId w:val="32"/>
  </w:num>
  <w:num w:numId="28" w16cid:durableId="1067992153">
    <w:abstractNumId w:val="37"/>
  </w:num>
  <w:num w:numId="29" w16cid:durableId="2133084587">
    <w:abstractNumId w:val="35"/>
  </w:num>
  <w:num w:numId="30" w16cid:durableId="1344670096">
    <w:abstractNumId w:val="67"/>
  </w:num>
  <w:num w:numId="31" w16cid:durableId="1858618722">
    <w:abstractNumId w:val="62"/>
  </w:num>
  <w:num w:numId="32" w16cid:durableId="1036463296">
    <w:abstractNumId w:val="33"/>
  </w:num>
  <w:num w:numId="33" w16cid:durableId="809245496">
    <w:abstractNumId w:val="68"/>
  </w:num>
  <w:num w:numId="34" w16cid:durableId="1814249536">
    <w:abstractNumId w:val="58"/>
  </w:num>
  <w:num w:numId="35" w16cid:durableId="2004963180">
    <w:abstractNumId w:val="48"/>
  </w:num>
  <w:num w:numId="36" w16cid:durableId="618880929">
    <w:abstractNumId w:val="38"/>
  </w:num>
  <w:num w:numId="37" w16cid:durableId="1475831800">
    <w:abstractNumId w:val="72"/>
  </w:num>
  <w:num w:numId="38" w16cid:durableId="144781894">
    <w:abstractNumId w:val="34"/>
  </w:num>
  <w:num w:numId="39" w16cid:durableId="1699349693">
    <w:abstractNumId w:val="52"/>
  </w:num>
  <w:num w:numId="40" w16cid:durableId="215045353">
    <w:abstractNumId w:val="56"/>
  </w:num>
  <w:num w:numId="41" w16cid:durableId="585463349">
    <w:abstractNumId w:val="30"/>
  </w:num>
  <w:num w:numId="42" w16cid:durableId="964652697">
    <w:abstractNumId w:val="44"/>
  </w:num>
  <w:num w:numId="43" w16cid:durableId="885263927">
    <w:abstractNumId w:val="61"/>
  </w:num>
  <w:num w:numId="44" w16cid:durableId="848065493">
    <w:abstractNumId w:val="39"/>
  </w:num>
  <w:num w:numId="45" w16cid:durableId="1453748554">
    <w:abstractNumId w:val="49"/>
  </w:num>
  <w:num w:numId="46" w16cid:durableId="2138334776">
    <w:abstractNumId w:val="46"/>
  </w:num>
  <w:num w:numId="47" w16cid:durableId="1135373685">
    <w:abstractNumId w:val="5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68"/>
    <w:rsid w:val="000013F0"/>
    <w:rsid w:val="00001BF2"/>
    <w:rsid w:val="0000705C"/>
    <w:rsid w:val="000100C6"/>
    <w:rsid w:val="0001068F"/>
    <w:rsid w:val="00011304"/>
    <w:rsid w:val="000113D4"/>
    <w:rsid w:val="00011811"/>
    <w:rsid w:val="00012718"/>
    <w:rsid w:val="00012C07"/>
    <w:rsid w:val="00013339"/>
    <w:rsid w:val="00013872"/>
    <w:rsid w:val="00013F84"/>
    <w:rsid w:val="000146DD"/>
    <w:rsid w:val="00015216"/>
    <w:rsid w:val="00017D4F"/>
    <w:rsid w:val="0002024F"/>
    <w:rsid w:val="00024F4E"/>
    <w:rsid w:val="00025470"/>
    <w:rsid w:val="00025837"/>
    <w:rsid w:val="00027AC2"/>
    <w:rsid w:val="0003000D"/>
    <w:rsid w:val="0003081E"/>
    <w:rsid w:val="00030A35"/>
    <w:rsid w:val="00031D05"/>
    <w:rsid w:val="000328EE"/>
    <w:rsid w:val="00032BFF"/>
    <w:rsid w:val="00032D82"/>
    <w:rsid w:val="00033BFE"/>
    <w:rsid w:val="00033C5D"/>
    <w:rsid w:val="000342DC"/>
    <w:rsid w:val="000346EF"/>
    <w:rsid w:val="00034859"/>
    <w:rsid w:val="00034BD9"/>
    <w:rsid w:val="00034DF6"/>
    <w:rsid w:val="00035AB1"/>
    <w:rsid w:val="00036004"/>
    <w:rsid w:val="0003627E"/>
    <w:rsid w:val="0003657D"/>
    <w:rsid w:val="00036737"/>
    <w:rsid w:val="0004018F"/>
    <w:rsid w:val="00040232"/>
    <w:rsid w:val="0004045A"/>
    <w:rsid w:val="00040C79"/>
    <w:rsid w:val="0004173E"/>
    <w:rsid w:val="000427F2"/>
    <w:rsid w:val="000436E0"/>
    <w:rsid w:val="00044423"/>
    <w:rsid w:val="000450E5"/>
    <w:rsid w:val="000455E7"/>
    <w:rsid w:val="00045FD1"/>
    <w:rsid w:val="000463F5"/>
    <w:rsid w:val="000467DF"/>
    <w:rsid w:val="00046E28"/>
    <w:rsid w:val="00047816"/>
    <w:rsid w:val="00050650"/>
    <w:rsid w:val="0005071A"/>
    <w:rsid w:val="00051364"/>
    <w:rsid w:val="00051938"/>
    <w:rsid w:val="0005303B"/>
    <w:rsid w:val="000532DC"/>
    <w:rsid w:val="00053707"/>
    <w:rsid w:val="00053CDE"/>
    <w:rsid w:val="00054BF5"/>
    <w:rsid w:val="000551A2"/>
    <w:rsid w:val="0005582B"/>
    <w:rsid w:val="00055C57"/>
    <w:rsid w:val="00056073"/>
    <w:rsid w:val="000567B3"/>
    <w:rsid w:val="00056E12"/>
    <w:rsid w:val="00057773"/>
    <w:rsid w:val="00060EC0"/>
    <w:rsid w:val="00061779"/>
    <w:rsid w:val="0006190C"/>
    <w:rsid w:val="00061BC6"/>
    <w:rsid w:val="00061E48"/>
    <w:rsid w:val="00062345"/>
    <w:rsid w:val="000630EA"/>
    <w:rsid w:val="0006317B"/>
    <w:rsid w:val="00063E1F"/>
    <w:rsid w:val="00066CB7"/>
    <w:rsid w:val="00066F73"/>
    <w:rsid w:val="00067FAC"/>
    <w:rsid w:val="00070F77"/>
    <w:rsid w:val="00072699"/>
    <w:rsid w:val="00072B3B"/>
    <w:rsid w:val="00072D60"/>
    <w:rsid w:val="00073B20"/>
    <w:rsid w:val="00073C8B"/>
    <w:rsid w:val="00074B01"/>
    <w:rsid w:val="00075012"/>
    <w:rsid w:val="00075265"/>
    <w:rsid w:val="00075827"/>
    <w:rsid w:val="00075E0D"/>
    <w:rsid w:val="0007687A"/>
    <w:rsid w:val="000768AD"/>
    <w:rsid w:val="00076907"/>
    <w:rsid w:val="00077718"/>
    <w:rsid w:val="000818C5"/>
    <w:rsid w:val="0008228E"/>
    <w:rsid w:val="000822AA"/>
    <w:rsid w:val="00082C07"/>
    <w:rsid w:val="00082DED"/>
    <w:rsid w:val="00083410"/>
    <w:rsid w:val="00083845"/>
    <w:rsid w:val="00083E1D"/>
    <w:rsid w:val="0008474E"/>
    <w:rsid w:val="00084BBE"/>
    <w:rsid w:val="00084C8A"/>
    <w:rsid w:val="00084E04"/>
    <w:rsid w:val="0008776C"/>
    <w:rsid w:val="0009029C"/>
    <w:rsid w:val="000902DC"/>
    <w:rsid w:val="000914B8"/>
    <w:rsid w:val="00091E9E"/>
    <w:rsid w:val="00091F1C"/>
    <w:rsid w:val="000927F4"/>
    <w:rsid w:val="00092F81"/>
    <w:rsid w:val="0009307D"/>
    <w:rsid w:val="0009347F"/>
    <w:rsid w:val="000940DE"/>
    <w:rsid w:val="000946DC"/>
    <w:rsid w:val="000949DC"/>
    <w:rsid w:val="00094BE9"/>
    <w:rsid w:val="00095F8C"/>
    <w:rsid w:val="000974F1"/>
    <w:rsid w:val="000A0734"/>
    <w:rsid w:val="000A0E95"/>
    <w:rsid w:val="000A1217"/>
    <w:rsid w:val="000A2051"/>
    <w:rsid w:val="000A242C"/>
    <w:rsid w:val="000A40A9"/>
    <w:rsid w:val="000A4CED"/>
    <w:rsid w:val="000A4CFD"/>
    <w:rsid w:val="000A507B"/>
    <w:rsid w:val="000A534B"/>
    <w:rsid w:val="000A56B8"/>
    <w:rsid w:val="000A5F63"/>
    <w:rsid w:val="000A61CD"/>
    <w:rsid w:val="000A672B"/>
    <w:rsid w:val="000A6BF6"/>
    <w:rsid w:val="000B05B4"/>
    <w:rsid w:val="000B1E15"/>
    <w:rsid w:val="000B24C4"/>
    <w:rsid w:val="000B2902"/>
    <w:rsid w:val="000B3D8E"/>
    <w:rsid w:val="000B513D"/>
    <w:rsid w:val="000B54C2"/>
    <w:rsid w:val="000B55AA"/>
    <w:rsid w:val="000B5B00"/>
    <w:rsid w:val="000B5CED"/>
    <w:rsid w:val="000C04DA"/>
    <w:rsid w:val="000C0979"/>
    <w:rsid w:val="000C0A25"/>
    <w:rsid w:val="000C0F6C"/>
    <w:rsid w:val="000C18A7"/>
    <w:rsid w:val="000C1B3E"/>
    <w:rsid w:val="000C2C1B"/>
    <w:rsid w:val="000C2FD4"/>
    <w:rsid w:val="000C337B"/>
    <w:rsid w:val="000C3465"/>
    <w:rsid w:val="000C55D8"/>
    <w:rsid w:val="000C62FE"/>
    <w:rsid w:val="000D0311"/>
    <w:rsid w:val="000D078C"/>
    <w:rsid w:val="000D1320"/>
    <w:rsid w:val="000D1EAA"/>
    <w:rsid w:val="000D413B"/>
    <w:rsid w:val="000D479E"/>
    <w:rsid w:val="000D49C3"/>
    <w:rsid w:val="000D5568"/>
    <w:rsid w:val="000D576B"/>
    <w:rsid w:val="000D58A9"/>
    <w:rsid w:val="000D6E80"/>
    <w:rsid w:val="000D7579"/>
    <w:rsid w:val="000D7BE5"/>
    <w:rsid w:val="000E3AD2"/>
    <w:rsid w:val="000E5150"/>
    <w:rsid w:val="000E67FE"/>
    <w:rsid w:val="000F07AB"/>
    <w:rsid w:val="000F0E6C"/>
    <w:rsid w:val="000F1914"/>
    <w:rsid w:val="000F1998"/>
    <w:rsid w:val="000F2D26"/>
    <w:rsid w:val="000F3052"/>
    <w:rsid w:val="000F30B3"/>
    <w:rsid w:val="000F3728"/>
    <w:rsid w:val="000F3B11"/>
    <w:rsid w:val="000F3C32"/>
    <w:rsid w:val="000F40B4"/>
    <w:rsid w:val="000F5241"/>
    <w:rsid w:val="000F599B"/>
    <w:rsid w:val="000F5AB5"/>
    <w:rsid w:val="000F5DC6"/>
    <w:rsid w:val="000F6A6A"/>
    <w:rsid w:val="000F6F92"/>
    <w:rsid w:val="00100173"/>
    <w:rsid w:val="00100B85"/>
    <w:rsid w:val="00100FC1"/>
    <w:rsid w:val="00101882"/>
    <w:rsid w:val="00101BAA"/>
    <w:rsid w:val="00101FAD"/>
    <w:rsid w:val="00102256"/>
    <w:rsid w:val="001042F2"/>
    <w:rsid w:val="0010532D"/>
    <w:rsid w:val="001055BE"/>
    <w:rsid w:val="00105B89"/>
    <w:rsid w:val="00105F56"/>
    <w:rsid w:val="00106715"/>
    <w:rsid w:val="00107079"/>
    <w:rsid w:val="00107456"/>
    <w:rsid w:val="00107C1D"/>
    <w:rsid w:val="00110F6E"/>
    <w:rsid w:val="00111275"/>
    <w:rsid w:val="0011185D"/>
    <w:rsid w:val="00111913"/>
    <w:rsid w:val="00112478"/>
    <w:rsid w:val="0011284B"/>
    <w:rsid w:val="00113917"/>
    <w:rsid w:val="0011474B"/>
    <w:rsid w:val="00115BA1"/>
    <w:rsid w:val="00115BDC"/>
    <w:rsid w:val="00120A94"/>
    <w:rsid w:val="00120C17"/>
    <w:rsid w:val="0012251A"/>
    <w:rsid w:val="00122FA6"/>
    <w:rsid w:val="0012339D"/>
    <w:rsid w:val="00123B99"/>
    <w:rsid w:val="0012432B"/>
    <w:rsid w:val="001245F1"/>
    <w:rsid w:val="00124C44"/>
    <w:rsid w:val="00125282"/>
    <w:rsid w:val="00125795"/>
    <w:rsid w:val="00125F17"/>
    <w:rsid w:val="0012766C"/>
    <w:rsid w:val="00127F00"/>
    <w:rsid w:val="00130474"/>
    <w:rsid w:val="00130F73"/>
    <w:rsid w:val="001318D6"/>
    <w:rsid w:val="0013198E"/>
    <w:rsid w:val="00132412"/>
    <w:rsid w:val="00133127"/>
    <w:rsid w:val="00133D87"/>
    <w:rsid w:val="00133DB9"/>
    <w:rsid w:val="00133DDF"/>
    <w:rsid w:val="00135FE6"/>
    <w:rsid w:val="0013647E"/>
    <w:rsid w:val="0013652E"/>
    <w:rsid w:val="00136C44"/>
    <w:rsid w:val="00136E98"/>
    <w:rsid w:val="00140064"/>
    <w:rsid w:val="00140DF8"/>
    <w:rsid w:val="00141921"/>
    <w:rsid w:val="00141FCC"/>
    <w:rsid w:val="001434C3"/>
    <w:rsid w:val="0014542F"/>
    <w:rsid w:val="00145550"/>
    <w:rsid w:val="001458BE"/>
    <w:rsid w:val="00146180"/>
    <w:rsid w:val="0014687E"/>
    <w:rsid w:val="00147216"/>
    <w:rsid w:val="00151350"/>
    <w:rsid w:val="00151C12"/>
    <w:rsid w:val="00151D90"/>
    <w:rsid w:val="0015280F"/>
    <w:rsid w:val="0015321D"/>
    <w:rsid w:val="00153DE4"/>
    <w:rsid w:val="00153FA6"/>
    <w:rsid w:val="00154391"/>
    <w:rsid w:val="00154D88"/>
    <w:rsid w:val="00155272"/>
    <w:rsid w:val="00155551"/>
    <w:rsid w:val="00155BDF"/>
    <w:rsid w:val="00160A00"/>
    <w:rsid w:val="00160FF2"/>
    <w:rsid w:val="001624D6"/>
    <w:rsid w:val="00163EA5"/>
    <w:rsid w:val="001645EB"/>
    <w:rsid w:val="00165487"/>
    <w:rsid w:val="00166819"/>
    <w:rsid w:val="00167820"/>
    <w:rsid w:val="00167C91"/>
    <w:rsid w:val="001714DC"/>
    <w:rsid w:val="0017168B"/>
    <w:rsid w:val="0017172F"/>
    <w:rsid w:val="00172239"/>
    <w:rsid w:val="001729A5"/>
    <w:rsid w:val="00172C59"/>
    <w:rsid w:val="00175763"/>
    <w:rsid w:val="00177064"/>
    <w:rsid w:val="00177184"/>
    <w:rsid w:val="001772FF"/>
    <w:rsid w:val="0017758B"/>
    <w:rsid w:val="00180E2C"/>
    <w:rsid w:val="00180FC4"/>
    <w:rsid w:val="00181025"/>
    <w:rsid w:val="001812E0"/>
    <w:rsid w:val="00181543"/>
    <w:rsid w:val="00181C62"/>
    <w:rsid w:val="0018202C"/>
    <w:rsid w:val="00183845"/>
    <w:rsid w:val="00183D81"/>
    <w:rsid w:val="001843AD"/>
    <w:rsid w:val="001844FA"/>
    <w:rsid w:val="00184B1A"/>
    <w:rsid w:val="00185942"/>
    <w:rsid w:val="00185B1B"/>
    <w:rsid w:val="001904F7"/>
    <w:rsid w:val="001923F2"/>
    <w:rsid w:val="0019329F"/>
    <w:rsid w:val="00193600"/>
    <w:rsid w:val="00194D1A"/>
    <w:rsid w:val="00195707"/>
    <w:rsid w:val="0019658F"/>
    <w:rsid w:val="00196EA7"/>
    <w:rsid w:val="001A012F"/>
    <w:rsid w:val="001A0287"/>
    <w:rsid w:val="001A083F"/>
    <w:rsid w:val="001A1646"/>
    <w:rsid w:val="001A3271"/>
    <w:rsid w:val="001A3C4A"/>
    <w:rsid w:val="001A40E3"/>
    <w:rsid w:val="001A4171"/>
    <w:rsid w:val="001A4A33"/>
    <w:rsid w:val="001A4D68"/>
    <w:rsid w:val="001A5504"/>
    <w:rsid w:val="001A609E"/>
    <w:rsid w:val="001A6975"/>
    <w:rsid w:val="001A75A8"/>
    <w:rsid w:val="001A78FF"/>
    <w:rsid w:val="001B0CF0"/>
    <w:rsid w:val="001B146B"/>
    <w:rsid w:val="001B1CDC"/>
    <w:rsid w:val="001B1E92"/>
    <w:rsid w:val="001B22A7"/>
    <w:rsid w:val="001B235D"/>
    <w:rsid w:val="001B2429"/>
    <w:rsid w:val="001B2A80"/>
    <w:rsid w:val="001B2F23"/>
    <w:rsid w:val="001B2F62"/>
    <w:rsid w:val="001B482E"/>
    <w:rsid w:val="001B583A"/>
    <w:rsid w:val="001B59DC"/>
    <w:rsid w:val="001B5C86"/>
    <w:rsid w:val="001B5F33"/>
    <w:rsid w:val="001B6CB6"/>
    <w:rsid w:val="001C07BA"/>
    <w:rsid w:val="001C17B8"/>
    <w:rsid w:val="001C26B5"/>
    <w:rsid w:val="001C33D0"/>
    <w:rsid w:val="001C34C9"/>
    <w:rsid w:val="001C45FE"/>
    <w:rsid w:val="001C46E7"/>
    <w:rsid w:val="001C5CA6"/>
    <w:rsid w:val="001C6BFF"/>
    <w:rsid w:val="001C7870"/>
    <w:rsid w:val="001C79D8"/>
    <w:rsid w:val="001C7A61"/>
    <w:rsid w:val="001C7BE2"/>
    <w:rsid w:val="001D39AC"/>
    <w:rsid w:val="001D401C"/>
    <w:rsid w:val="001D4B27"/>
    <w:rsid w:val="001D5D0B"/>
    <w:rsid w:val="001D701C"/>
    <w:rsid w:val="001D71C1"/>
    <w:rsid w:val="001D76EC"/>
    <w:rsid w:val="001D7D1C"/>
    <w:rsid w:val="001D7F0E"/>
    <w:rsid w:val="001E084D"/>
    <w:rsid w:val="001E09BB"/>
    <w:rsid w:val="001E2456"/>
    <w:rsid w:val="001E302B"/>
    <w:rsid w:val="001E3127"/>
    <w:rsid w:val="001E3172"/>
    <w:rsid w:val="001E3221"/>
    <w:rsid w:val="001E36F2"/>
    <w:rsid w:val="001E3844"/>
    <w:rsid w:val="001E4AAC"/>
    <w:rsid w:val="001E4D55"/>
    <w:rsid w:val="001E51AF"/>
    <w:rsid w:val="001E5D36"/>
    <w:rsid w:val="001E602D"/>
    <w:rsid w:val="001E671E"/>
    <w:rsid w:val="001E6A3A"/>
    <w:rsid w:val="001E6DEF"/>
    <w:rsid w:val="001F022D"/>
    <w:rsid w:val="001F16DC"/>
    <w:rsid w:val="001F34E7"/>
    <w:rsid w:val="001F372E"/>
    <w:rsid w:val="001F3BE5"/>
    <w:rsid w:val="001F3D5C"/>
    <w:rsid w:val="001F473C"/>
    <w:rsid w:val="001F47D7"/>
    <w:rsid w:val="001F5BFA"/>
    <w:rsid w:val="001F60C5"/>
    <w:rsid w:val="001F6B4A"/>
    <w:rsid w:val="001F7573"/>
    <w:rsid w:val="001F7A8B"/>
    <w:rsid w:val="0020149E"/>
    <w:rsid w:val="00201B1F"/>
    <w:rsid w:val="002029B7"/>
    <w:rsid w:val="002032FE"/>
    <w:rsid w:val="002035B4"/>
    <w:rsid w:val="0020371A"/>
    <w:rsid w:val="002038AE"/>
    <w:rsid w:val="00203F0E"/>
    <w:rsid w:val="0020432D"/>
    <w:rsid w:val="00205E39"/>
    <w:rsid w:val="00206DFE"/>
    <w:rsid w:val="00207127"/>
    <w:rsid w:val="002079CB"/>
    <w:rsid w:val="00207FA1"/>
    <w:rsid w:val="00210109"/>
    <w:rsid w:val="002102FD"/>
    <w:rsid w:val="0021114B"/>
    <w:rsid w:val="00211692"/>
    <w:rsid w:val="00211F3F"/>
    <w:rsid w:val="00212111"/>
    <w:rsid w:val="00212A18"/>
    <w:rsid w:val="00212CCF"/>
    <w:rsid w:val="002148CD"/>
    <w:rsid w:val="00214D2F"/>
    <w:rsid w:val="00216447"/>
    <w:rsid w:val="002167FC"/>
    <w:rsid w:val="00216946"/>
    <w:rsid w:val="0021792E"/>
    <w:rsid w:val="00217D39"/>
    <w:rsid w:val="00220260"/>
    <w:rsid w:val="00220F76"/>
    <w:rsid w:val="002230D1"/>
    <w:rsid w:val="002237C6"/>
    <w:rsid w:val="00224629"/>
    <w:rsid w:val="00224F4B"/>
    <w:rsid w:val="00227BD7"/>
    <w:rsid w:val="0023043B"/>
    <w:rsid w:val="002309F9"/>
    <w:rsid w:val="00231CF5"/>
    <w:rsid w:val="0023297D"/>
    <w:rsid w:val="00233DA4"/>
    <w:rsid w:val="00234198"/>
    <w:rsid w:val="0023439E"/>
    <w:rsid w:val="00235743"/>
    <w:rsid w:val="00236D6E"/>
    <w:rsid w:val="00240302"/>
    <w:rsid w:val="00240542"/>
    <w:rsid w:val="002405B4"/>
    <w:rsid w:val="00240887"/>
    <w:rsid w:val="00240BA5"/>
    <w:rsid w:val="00240E43"/>
    <w:rsid w:val="002411DF"/>
    <w:rsid w:val="002412F2"/>
    <w:rsid w:val="00243AA5"/>
    <w:rsid w:val="00243AC0"/>
    <w:rsid w:val="00243E63"/>
    <w:rsid w:val="00244466"/>
    <w:rsid w:val="002450C1"/>
    <w:rsid w:val="00245166"/>
    <w:rsid w:val="0024524D"/>
    <w:rsid w:val="002454E9"/>
    <w:rsid w:val="0024632F"/>
    <w:rsid w:val="00246569"/>
    <w:rsid w:val="002477C1"/>
    <w:rsid w:val="00250B3E"/>
    <w:rsid w:val="00251344"/>
    <w:rsid w:val="00251BB1"/>
    <w:rsid w:val="00251E08"/>
    <w:rsid w:val="00253C1D"/>
    <w:rsid w:val="00255444"/>
    <w:rsid w:val="0026016D"/>
    <w:rsid w:val="00260CE0"/>
    <w:rsid w:val="00260EE0"/>
    <w:rsid w:val="00262673"/>
    <w:rsid w:val="00262B6A"/>
    <w:rsid w:val="002635B7"/>
    <w:rsid w:val="0026396B"/>
    <w:rsid w:val="00263CA3"/>
    <w:rsid w:val="00264196"/>
    <w:rsid w:val="002643A7"/>
    <w:rsid w:val="00264512"/>
    <w:rsid w:val="002647C0"/>
    <w:rsid w:val="0026521F"/>
    <w:rsid w:val="002655C2"/>
    <w:rsid w:val="00265A2D"/>
    <w:rsid w:val="002664B9"/>
    <w:rsid w:val="00266DF0"/>
    <w:rsid w:val="002675A2"/>
    <w:rsid w:val="0026796D"/>
    <w:rsid w:val="00270242"/>
    <w:rsid w:val="0027074D"/>
    <w:rsid w:val="00271416"/>
    <w:rsid w:val="00271432"/>
    <w:rsid w:val="00272B3A"/>
    <w:rsid w:val="00272E2B"/>
    <w:rsid w:val="00272E97"/>
    <w:rsid w:val="0027336B"/>
    <w:rsid w:val="002736A4"/>
    <w:rsid w:val="0027376A"/>
    <w:rsid w:val="0027376E"/>
    <w:rsid w:val="00275429"/>
    <w:rsid w:val="00276013"/>
    <w:rsid w:val="00280F7E"/>
    <w:rsid w:val="00282E7F"/>
    <w:rsid w:val="002844BD"/>
    <w:rsid w:val="00285961"/>
    <w:rsid w:val="00285A01"/>
    <w:rsid w:val="00285AA2"/>
    <w:rsid w:val="0028751A"/>
    <w:rsid w:val="0028767F"/>
    <w:rsid w:val="00287738"/>
    <w:rsid w:val="0028796B"/>
    <w:rsid w:val="00287E43"/>
    <w:rsid w:val="00292783"/>
    <w:rsid w:val="002927D1"/>
    <w:rsid w:val="00292AB8"/>
    <w:rsid w:val="00292C92"/>
    <w:rsid w:val="002939BB"/>
    <w:rsid w:val="00294327"/>
    <w:rsid w:val="002945A8"/>
    <w:rsid w:val="00295BB5"/>
    <w:rsid w:val="00295E70"/>
    <w:rsid w:val="00295F71"/>
    <w:rsid w:val="00295FD4"/>
    <w:rsid w:val="00296153"/>
    <w:rsid w:val="00296693"/>
    <w:rsid w:val="002969D9"/>
    <w:rsid w:val="00296C6C"/>
    <w:rsid w:val="00297C09"/>
    <w:rsid w:val="002A0BCA"/>
    <w:rsid w:val="002A1146"/>
    <w:rsid w:val="002A214C"/>
    <w:rsid w:val="002A3083"/>
    <w:rsid w:val="002A376F"/>
    <w:rsid w:val="002A37C8"/>
    <w:rsid w:val="002A40E9"/>
    <w:rsid w:val="002A4D0D"/>
    <w:rsid w:val="002A7410"/>
    <w:rsid w:val="002A7514"/>
    <w:rsid w:val="002B1853"/>
    <w:rsid w:val="002B1A18"/>
    <w:rsid w:val="002B1B25"/>
    <w:rsid w:val="002B2423"/>
    <w:rsid w:val="002B270A"/>
    <w:rsid w:val="002B304E"/>
    <w:rsid w:val="002B3A9D"/>
    <w:rsid w:val="002B59D4"/>
    <w:rsid w:val="002B6849"/>
    <w:rsid w:val="002B6A94"/>
    <w:rsid w:val="002B75DF"/>
    <w:rsid w:val="002C1591"/>
    <w:rsid w:val="002C213D"/>
    <w:rsid w:val="002C48A1"/>
    <w:rsid w:val="002C57EA"/>
    <w:rsid w:val="002C5801"/>
    <w:rsid w:val="002C62E1"/>
    <w:rsid w:val="002C71B2"/>
    <w:rsid w:val="002C740F"/>
    <w:rsid w:val="002C79B7"/>
    <w:rsid w:val="002D0EE4"/>
    <w:rsid w:val="002D1B86"/>
    <w:rsid w:val="002D255A"/>
    <w:rsid w:val="002D2E9F"/>
    <w:rsid w:val="002D48F1"/>
    <w:rsid w:val="002D54DC"/>
    <w:rsid w:val="002D65BB"/>
    <w:rsid w:val="002D7827"/>
    <w:rsid w:val="002D7A12"/>
    <w:rsid w:val="002E07E3"/>
    <w:rsid w:val="002E197B"/>
    <w:rsid w:val="002E24F1"/>
    <w:rsid w:val="002E2BA5"/>
    <w:rsid w:val="002E3B42"/>
    <w:rsid w:val="002E502F"/>
    <w:rsid w:val="002E5885"/>
    <w:rsid w:val="002E5F45"/>
    <w:rsid w:val="002F017E"/>
    <w:rsid w:val="002F2FB2"/>
    <w:rsid w:val="002F4A18"/>
    <w:rsid w:val="002F4EE4"/>
    <w:rsid w:val="002F616E"/>
    <w:rsid w:val="002F6AAF"/>
    <w:rsid w:val="002F6DD7"/>
    <w:rsid w:val="002F797D"/>
    <w:rsid w:val="00300757"/>
    <w:rsid w:val="00300A6F"/>
    <w:rsid w:val="0030183A"/>
    <w:rsid w:val="00302961"/>
    <w:rsid w:val="00302B96"/>
    <w:rsid w:val="003037D8"/>
    <w:rsid w:val="003038DB"/>
    <w:rsid w:val="00303FB2"/>
    <w:rsid w:val="00305772"/>
    <w:rsid w:val="00305C2B"/>
    <w:rsid w:val="003061C5"/>
    <w:rsid w:val="00307583"/>
    <w:rsid w:val="0031032A"/>
    <w:rsid w:val="00310331"/>
    <w:rsid w:val="00310BDA"/>
    <w:rsid w:val="00312270"/>
    <w:rsid w:val="00312332"/>
    <w:rsid w:val="00312ABB"/>
    <w:rsid w:val="0031311B"/>
    <w:rsid w:val="003132D8"/>
    <w:rsid w:val="00313F19"/>
    <w:rsid w:val="00314705"/>
    <w:rsid w:val="00314714"/>
    <w:rsid w:val="003149C3"/>
    <w:rsid w:val="003149E3"/>
    <w:rsid w:val="00315183"/>
    <w:rsid w:val="003151FD"/>
    <w:rsid w:val="00317AF9"/>
    <w:rsid w:val="00320DB1"/>
    <w:rsid w:val="003212C4"/>
    <w:rsid w:val="003229DF"/>
    <w:rsid w:val="00322A79"/>
    <w:rsid w:val="003231F1"/>
    <w:rsid w:val="00323EEC"/>
    <w:rsid w:val="00323FD9"/>
    <w:rsid w:val="00324F76"/>
    <w:rsid w:val="0032521F"/>
    <w:rsid w:val="003256ED"/>
    <w:rsid w:val="00325D15"/>
    <w:rsid w:val="003264C6"/>
    <w:rsid w:val="00326DD2"/>
    <w:rsid w:val="00326E63"/>
    <w:rsid w:val="00327601"/>
    <w:rsid w:val="00327AD7"/>
    <w:rsid w:val="0033026C"/>
    <w:rsid w:val="00330595"/>
    <w:rsid w:val="003307AF"/>
    <w:rsid w:val="00330CBE"/>
    <w:rsid w:val="003312DB"/>
    <w:rsid w:val="00331C16"/>
    <w:rsid w:val="003325F1"/>
    <w:rsid w:val="00333640"/>
    <w:rsid w:val="00334563"/>
    <w:rsid w:val="003346A9"/>
    <w:rsid w:val="00335041"/>
    <w:rsid w:val="00335248"/>
    <w:rsid w:val="00335273"/>
    <w:rsid w:val="0033547C"/>
    <w:rsid w:val="00336EE8"/>
    <w:rsid w:val="00337E1D"/>
    <w:rsid w:val="00340A0D"/>
    <w:rsid w:val="00340B4F"/>
    <w:rsid w:val="003416FE"/>
    <w:rsid w:val="0034287A"/>
    <w:rsid w:val="00342ADE"/>
    <w:rsid w:val="0034328D"/>
    <w:rsid w:val="00343B89"/>
    <w:rsid w:val="00343EB9"/>
    <w:rsid w:val="003452AE"/>
    <w:rsid w:val="0034563B"/>
    <w:rsid w:val="003458C8"/>
    <w:rsid w:val="0034590F"/>
    <w:rsid w:val="00345D56"/>
    <w:rsid w:val="00346647"/>
    <w:rsid w:val="003472F0"/>
    <w:rsid w:val="003474AF"/>
    <w:rsid w:val="00350592"/>
    <w:rsid w:val="0035208E"/>
    <w:rsid w:val="00352A47"/>
    <w:rsid w:val="00352BF3"/>
    <w:rsid w:val="00352EB6"/>
    <w:rsid w:val="00353E26"/>
    <w:rsid w:val="0035417A"/>
    <w:rsid w:val="00354662"/>
    <w:rsid w:val="00355C09"/>
    <w:rsid w:val="0035640B"/>
    <w:rsid w:val="003564B8"/>
    <w:rsid w:val="003577F1"/>
    <w:rsid w:val="003612DF"/>
    <w:rsid w:val="0036142B"/>
    <w:rsid w:val="003634BE"/>
    <w:rsid w:val="00363BA0"/>
    <w:rsid w:val="00364202"/>
    <w:rsid w:val="0036444F"/>
    <w:rsid w:val="00365858"/>
    <w:rsid w:val="00366319"/>
    <w:rsid w:val="003670C3"/>
    <w:rsid w:val="003670DF"/>
    <w:rsid w:val="00367213"/>
    <w:rsid w:val="00367A0C"/>
    <w:rsid w:val="00367CB6"/>
    <w:rsid w:val="00367ED9"/>
    <w:rsid w:val="00367FA5"/>
    <w:rsid w:val="0037157C"/>
    <w:rsid w:val="0037178F"/>
    <w:rsid w:val="003718F5"/>
    <w:rsid w:val="00371F6E"/>
    <w:rsid w:val="003724AD"/>
    <w:rsid w:val="00372D18"/>
    <w:rsid w:val="003730D0"/>
    <w:rsid w:val="00375A11"/>
    <w:rsid w:val="00376107"/>
    <w:rsid w:val="00380038"/>
    <w:rsid w:val="00380275"/>
    <w:rsid w:val="003828D9"/>
    <w:rsid w:val="00382F5A"/>
    <w:rsid w:val="0038418B"/>
    <w:rsid w:val="003844AD"/>
    <w:rsid w:val="00385203"/>
    <w:rsid w:val="00386249"/>
    <w:rsid w:val="003867E9"/>
    <w:rsid w:val="00386BAA"/>
    <w:rsid w:val="00386D2A"/>
    <w:rsid w:val="00386E97"/>
    <w:rsid w:val="00387558"/>
    <w:rsid w:val="0038769C"/>
    <w:rsid w:val="00387D74"/>
    <w:rsid w:val="00391D57"/>
    <w:rsid w:val="00391E4F"/>
    <w:rsid w:val="003920F2"/>
    <w:rsid w:val="00392E73"/>
    <w:rsid w:val="003937E0"/>
    <w:rsid w:val="00394C4B"/>
    <w:rsid w:val="0039533E"/>
    <w:rsid w:val="003954AD"/>
    <w:rsid w:val="00395DE5"/>
    <w:rsid w:val="00396BAE"/>
    <w:rsid w:val="003A0A4B"/>
    <w:rsid w:val="003A1617"/>
    <w:rsid w:val="003A26BB"/>
    <w:rsid w:val="003A290C"/>
    <w:rsid w:val="003A45BC"/>
    <w:rsid w:val="003A45BD"/>
    <w:rsid w:val="003A4D46"/>
    <w:rsid w:val="003A615D"/>
    <w:rsid w:val="003A66A0"/>
    <w:rsid w:val="003A67D2"/>
    <w:rsid w:val="003A6DF0"/>
    <w:rsid w:val="003A6EAD"/>
    <w:rsid w:val="003A7F3B"/>
    <w:rsid w:val="003B094C"/>
    <w:rsid w:val="003B1E3A"/>
    <w:rsid w:val="003B2122"/>
    <w:rsid w:val="003B3027"/>
    <w:rsid w:val="003B3C40"/>
    <w:rsid w:val="003B4F34"/>
    <w:rsid w:val="003B50A5"/>
    <w:rsid w:val="003B5784"/>
    <w:rsid w:val="003B5D73"/>
    <w:rsid w:val="003B6E87"/>
    <w:rsid w:val="003B751F"/>
    <w:rsid w:val="003C00D6"/>
    <w:rsid w:val="003C0118"/>
    <w:rsid w:val="003C0823"/>
    <w:rsid w:val="003C0C4D"/>
    <w:rsid w:val="003C0E2B"/>
    <w:rsid w:val="003C23EE"/>
    <w:rsid w:val="003C28DF"/>
    <w:rsid w:val="003C2C6E"/>
    <w:rsid w:val="003C2E93"/>
    <w:rsid w:val="003C3BF2"/>
    <w:rsid w:val="003C471F"/>
    <w:rsid w:val="003C4CAE"/>
    <w:rsid w:val="003C60B5"/>
    <w:rsid w:val="003C6156"/>
    <w:rsid w:val="003C67A9"/>
    <w:rsid w:val="003C75B5"/>
    <w:rsid w:val="003C7B7B"/>
    <w:rsid w:val="003C7C80"/>
    <w:rsid w:val="003D0158"/>
    <w:rsid w:val="003D01D8"/>
    <w:rsid w:val="003D06D8"/>
    <w:rsid w:val="003D1B49"/>
    <w:rsid w:val="003D1C58"/>
    <w:rsid w:val="003D1FB4"/>
    <w:rsid w:val="003D2144"/>
    <w:rsid w:val="003D21A4"/>
    <w:rsid w:val="003D310F"/>
    <w:rsid w:val="003D379B"/>
    <w:rsid w:val="003D46DD"/>
    <w:rsid w:val="003D49E7"/>
    <w:rsid w:val="003D59B7"/>
    <w:rsid w:val="003D5D98"/>
    <w:rsid w:val="003D5F07"/>
    <w:rsid w:val="003D61EA"/>
    <w:rsid w:val="003D662E"/>
    <w:rsid w:val="003D694D"/>
    <w:rsid w:val="003D7FEF"/>
    <w:rsid w:val="003E052C"/>
    <w:rsid w:val="003E0D91"/>
    <w:rsid w:val="003E1211"/>
    <w:rsid w:val="003E1517"/>
    <w:rsid w:val="003E4E98"/>
    <w:rsid w:val="003E5174"/>
    <w:rsid w:val="003E5E05"/>
    <w:rsid w:val="003E6DB3"/>
    <w:rsid w:val="003E72FA"/>
    <w:rsid w:val="003F01CD"/>
    <w:rsid w:val="003F11A7"/>
    <w:rsid w:val="003F23DB"/>
    <w:rsid w:val="003F56DB"/>
    <w:rsid w:val="003F5979"/>
    <w:rsid w:val="003F6767"/>
    <w:rsid w:val="00400179"/>
    <w:rsid w:val="00401151"/>
    <w:rsid w:val="00401ABF"/>
    <w:rsid w:val="00401D64"/>
    <w:rsid w:val="004026C1"/>
    <w:rsid w:val="0040298A"/>
    <w:rsid w:val="0040402A"/>
    <w:rsid w:val="004040BD"/>
    <w:rsid w:val="00405B47"/>
    <w:rsid w:val="00406BEE"/>
    <w:rsid w:val="00406C0D"/>
    <w:rsid w:val="004075F7"/>
    <w:rsid w:val="004124C0"/>
    <w:rsid w:val="00413BEF"/>
    <w:rsid w:val="004145A1"/>
    <w:rsid w:val="00414925"/>
    <w:rsid w:val="004149D8"/>
    <w:rsid w:val="004161D0"/>
    <w:rsid w:val="004162F8"/>
    <w:rsid w:val="00416574"/>
    <w:rsid w:val="0041668E"/>
    <w:rsid w:val="00416B0A"/>
    <w:rsid w:val="0041735C"/>
    <w:rsid w:val="00421E49"/>
    <w:rsid w:val="004228EC"/>
    <w:rsid w:val="00423884"/>
    <w:rsid w:val="0042511E"/>
    <w:rsid w:val="004258E6"/>
    <w:rsid w:val="00425E58"/>
    <w:rsid w:val="00426089"/>
    <w:rsid w:val="00430EED"/>
    <w:rsid w:val="00430F98"/>
    <w:rsid w:val="00431490"/>
    <w:rsid w:val="00432548"/>
    <w:rsid w:val="00432B7C"/>
    <w:rsid w:val="004342D5"/>
    <w:rsid w:val="00434B8B"/>
    <w:rsid w:val="0043652B"/>
    <w:rsid w:val="00436624"/>
    <w:rsid w:val="00437413"/>
    <w:rsid w:val="00437EEA"/>
    <w:rsid w:val="004430B9"/>
    <w:rsid w:val="004436C4"/>
    <w:rsid w:val="00443F14"/>
    <w:rsid w:val="0044624F"/>
    <w:rsid w:val="00446273"/>
    <w:rsid w:val="0044729D"/>
    <w:rsid w:val="00447679"/>
    <w:rsid w:val="00447C9A"/>
    <w:rsid w:val="00450587"/>
    <w:rsid w:val="00450670"/>
    <w:rsid w:val="00450BFD"/>
    <w:rsid w:val="00451CF5"/>
    <w:rsid w:val="0045295D"/>
    <w:rsid w:val="00452D34"/>
    <w:rsid w:val="00453CBC"/>
    <w:rsid w:val="00453D5D"/>
    <w:rsid w:val="00455872"/>
    <w:rsid w:val="00455A06"/>
    <w:rsid w:val="00455AB8"/>
    <w:rsid w:val="00456C60"/>
    <w:rsid w:val="00460B82"/>
    <w:rsid w:val="00460F4D"/>
    <w:rsid w:val="004610D1"/>
    <w:rsid w:val="00461248"/>
    <w:rsid w:val="00462A16"/>
    <w:rsid w:val="00462A23"/>
    <w:rsid w:val="0046309A"/>
    <w:rsid w:val="00463562"/>
    <w:rsid w:val="004636F7"/>
    <w:rsid w:val="00463E39"/>
    <w:rsid w:val="00463EAF"/>
    <w:rsid w:val="00464297"/>
    <w:rsid w:val="004659F4"/>
    <w:rsid w:val="00466FA6"/>
    <w:rsid w:val="00467403"/>
    <w:rsid w:val="004675FF"/>
    <w:rsid w:val="004676E5"/>
    <w:rsid w:val="0047206C"/>
    <w:rsid w:val="0047299A"/>
    <w:rsid w:val="00473265"/>
    <w:rsid w:val="00474DE9"/>
    <w:rsid w:val="00475800"/>
    <w:rsid w:val="00475E60"/>
    <w:rsid w:val="00475F9B"/>
    <w:rsid w:val="00476ADA"/>
    <w:rsid w:val="00480D27"/>
    <w:rsid w:val="00481148"/>
    <w:rsid w:val="00481AE4"/>
    <w:rsid w:val="00481C37"/>
    <w:rsid w:val="00482126"/>
    <w:rsid w:val="0048317D"/>
    <w:rsid w:val="00483BF9"/>
    <w:rsid w:val="00486A7B"/>
    <w:rsid w:val="004876EF"/>
    <w:rsid w:val="00490441"/>
    <w:rsid w:val="00491977"/>
    <w:rsid w:val="00491BBD"/>
    <w:rsid w:val="00491BDD"/>
    <w:rsid w:val="00492808"/>
    <w:rsid w:val="00492E4C"/>
    <w:rsid w:val="004930AA"/>
    <w:rsid w:val="00493842"/>
    <w:rsid w:val="004948DD"/>
    <w:rsid w:val="004959E7"/>
    <w:rsid w:val="004963C9"/>
    <w:rsid w:val="00497547"/>
    <w:rsid w:val="00497D48"/>
    <w:rsid w:val="004A10A8"/>
    <w:rsid w:val="004A3437"/>
    <w:rsid w:val="004A4FDF"/>
    <w:rsid w:val="004A5157"/>
    <w:rsid w:val="004A64FA"/>
    <w:rsid w:val="004A6DFD"/>
    <w:rsid w:val="004B0341"/>
    <w:rsid w:val="004B0C3C"/>
    <w:rsid w:val="004B1724"/>
    <w:rsid w:val="004B2B10"/>
    <w:rsid w:val="004B2CE9"/>
    <w:rsid w:val="004B33AD"/>
    <w:rsid w:val="004B3B10"/>
    <w:rsid w:val="004B3C91"/>
    <w:rsid w:val="004B473D"/>
    <w:rsid w:val="004B4877"/>
    <w:rsid w:val="004B4A8B"/>
    <w:rsid w:val="004B52AA"/>
    <w:rsid w:val="004B5413"/>
    <w:rsid w:val="004B541D"/>
    <w:rsid w:val="004B5468"/>
    <w:rsid w:val="004B5746"/>
    <w:rsid w:val="004B5E25"/>
    <w:rsid w:val="004B6EE1"/>
    <w:rsid w:val="004B72D1"/>
    <w:rsid w:val="004B7506"/>
    <w:rsid w:val="004B7E9B"/>
    <w:rsid w:val="004C07E1"/>
    <w:rsid w:val="004C19BD"/>
    <w:rsid w:val="004C1AA5"/>
    <w:rsid w:val="004C230F"/>
    <w:rsid w:val="004C2EED"/>
    <w:rsid w:val="004C3C05"/>
    <w:rsid w:val="004C3D9F"/>
    <w:rsid w:val="004C3F54"/>
    <w:rsid w:val="004C4406"/>
    <w:rsid w:val="004C5206"/>
    <w:rsid w:val="004C5337"/>
    <w:rsid w:val="004C5F9C"/>
    <w:rsid w:val="004D0C94"/>
    <w:rsid w:val="004D1584"/>
    <w:rsid w:val="004D1DCB"/>
    <w:rsid w:val="004D25CF"/>
    <w:rsid w:val="004D28B7"/>
    <w:rsid w:val="004D317E"/>
    <w:rsid w:val="004D3959"/>
    <w:rsid w:val="004D4A2C"/>
    <w:rsid w:val="004D4FEE"/>
    <w:rsid w:val="004D6E18"/>
    <w:rsid w:val="004D6E9E"/>
    <w:rsid w:val="004D6F15"/>
    <w:rsid w:val="004D7095"/>
    <w:rsid w:val="004D7303"/>
    <w:rsid w:val="004E13BF"/>
    <w:rsid w:val="004E255B"/>
    <w:rsid w:val="004E2AC6"/>
    <w:rsid w:val="004E2F1C"/>
    <w:rsid w:val="004E4A1B"/>
    <w:rsid w:val="004E6114"/>
    <w:rsid w:val="004E675E"/>
    <w:rsid w:val="004E6F66"/>
    <w:rsid w:val="004E75E2"/>
    <w:rsid w:val="004E76EF"/>
    <w:rsid w:val="004F076A"/>
    <w:rsid w:val="004F1DA7"/>
    <w:rsid w:val="004F3095"/>
    <w:rsid w:val="004F3A0A"/>
    <w:rsid w:val="004F3D14"/>
    <w:rsid w:val="004F591F"/>
    <w:rsid w:val="004F6631"/>
    <w:rsid w:val="004F7520"/>
    <w:rsid w:val="004F7A6B"/>
    <w:rsid w:val="00500EF7"/>
    <w:rsid w:val="0050156B"/>
    <w:rsid w:val="00501676"/>
    <w:rsid w:val="005020A4"/>
    <w:rsid w:val="0050459D"/>
    <w:rsid w:val="00505882"/>
    <w:rsid w:val="005059B3"/>
    <w:rsid w:val="00505A49"/>
    <w:rsid w:val="00505CBB"/>
    <w:rsid w:val="005067F0"/>
    <w:rsid w:val="00510434"/>
    <w:rsid w:val="005117E6"/>
    <w:rsid w:val="00512186"/>
    <w:rsid w:val="00512847"/>
    <w:rsid w:val="00512FA3"/>
    <w:rsid w:val="00513458"/>
    <w:rsid w:val="00514308"/>
    <w:rsid w:val="005144C2"/>
    <w:rsid w:val="00515EFC"/>
    <w:rsid w:val="0051605F"/>
    <w:rsid w:val="0051664C"/>
    <w:rsid w:val="00516B0A"/>
    <w:rsid w:val="00517B45"/>
    <w:rsid w:val="0051B545"/>
    <w:rsid w:val="00520269"/>
    <w:rsid w:val="00520F75"/>
    <w:rsid w:val="00521852"/>
    <w:rsid w:val="00522928"/>
    <w:rsid w:val="00522FAD"/>
    <w:rsid w:val="00524025"/>
    <w:rsid w:val="00524763"/>
    <w:rsid w:val="0052485B"/>
    <w:rsid w:val="00526C52"/>
    <w:rsid w:val="00527452"/>
    <w:rsid w:val="0052760F"/>
    <w:rsid w:val="00527B35"/>
    <w:rsid w:val="00530C8E"/>
    <w:rsid w:val="005313C0"/>
    <w:rsid w:val="00531EA5"/>
    <w:rsid w:val="005321A4"/>
    <w:rsid w:val="00532536"/>
    <w:rsid w:val="0053365C"/>
    <w:rsid w:val="00534325"/>
    <w:rsid w:val="005346E2"/>
    <w:rsid w:val="00534BFC"/>
    <w:rsid w:val="00534F73"/>
    <w:rsid w:val="005353DA"/>
    <w:rsid w:val="00536238"/>
    <w:rsid w:val="00536589"/>
    <w:rsid w:val="0053667F"/>
    <w:rsid w:val="005367FC"/>
    <w:rsid w:val="00536A04"/>
    <w:rsid w:val="00536B5F"/>
    <w:rsid w:val="00536B77"/>
    <w:rsid w:val="00536E79"/>
    <w:rsid w:val="00537341"/>
    <w:rsid w:val="00537505"/>
    <w:rsid w:val="00537739"/>
    <w:rsid w:val="0054006A"/>
    <w:rsid w:val="005414D3"/>
    <w:rsid w:val="005415E5"/>
    <w:rsid w:val="00542DC8"/>
    <w:rsid w:val="005454F1"/>
    <w:rsid w:val="005465F0"/>
    <w:rsid w:val="00546F10"/>
    <w:rsid w:val="00547785"/>
    <w:rsid w:val="005515A0"/>
    <w:rsid w:val="00551908"/>
    <w:rsid w:val="00552B3C"/>
    <w:rsid w:val="00552FED"/>
    <w:rsid w:val="0055349B"/>
    <w:rsid w:val="00554252"/>
    <w:rsid w:val="00555955"/>
    <w:rsid w:val="0055666F"/>
    <w:rsid w:val="00556BB2"/>
    <w:rsid w:val="005573BA"/>
    <w:rsid w:val="005575A7"/>
    <w:rsid w:val="0055792E"/>
    <w:rsid w:val="00560198"/>
    <w:rsid w:val="00560C40"/>
    <w:rsid w:val="005617D3"/>
    <w:rsid w:val="00561CC9"/>
    <w:rsid w:val="00561F46"/>
    <w:rsid w:val="005625B0"/>
    <w:rsid w:val="00563163"/>
    <w:rsid w:val="00563910"/>
    <w:rsid w:val="00565FA7"/>
    <w:rsid w:val="00566023"/>
    <w:rsid w:val="0057024F"/>
    <w:rsid w:val="00570305"/>
    <w:rsid w:val="00570328"/>
    <w:rsid w:val="0057036F"/>
    <w:rsid w:val="0057145E"/>
    <w:rsid w:val="00572806"/>
    <w:rsid w:val="00572CCF"/>
    <w:rsid w:val="00572D27"/>
    <w:rsid w:val="00573C96"/>
    <w:rsid w:val="0057461A"/>
    <w:rsid w:val="005748E2"/>
    <w:rsid w:val="0057558D"/>
    <w:rsid w:val="0057562A"/>
    <w:rsid w:val="00575AF2"/>
    <w:rsid w:val="00575EB2"/>
    <w:rsid w:val="00576385"/>
    <w:rsid w:val="0057662F"/>
    <w:rsid w:val="00576819"/>
    <w:rsid w:val="00577DA2"/>
    <w:rsid w:val="00577DAD"/>
    <w:rsid w:val="00577E3C"/>
    <w:rsid w:val="00581ACC"/>
    <w:rsid w:val="005821C3"/>
    <w:rsid w:val="005842D8"/>
    <w:rsid w:val="005863DD"/>
    <w:rsid w:val="005865F5"/>
    <w:rsid w:val="00586DFA"/>
    <w:rsid w:val="00587B47"/>
    <w:rsid w:val="00587E06"/>
    <w:rsid w:val="00591208"/>
    <w:rsid w:val="00591949"/>
    <w:rsid w:val="00591F05"/>
    <w:rsid w:val="0059209A"/>
    <w:rsid w:val="0059226B"/>
    <w:rsid w:val="005924BA"/>
    <w:rsid w:val="005926AE"/>
    <w:rsid w:val="00592C27"/>
    <w:rsid w:val="00593065"/>
    <w:rsid w:val="0059346C"/>
    <w:rsid w:val="00593563"/>
    <w:rsid w:val="0059360B"/>
    <w:rsid w:val="0059504C"/>
    <w:rsid w:val="00595AE0"/>
    <w:rsid w:val="00596442"/>
    <w:rsid w:val="0059683D"/>
    <w:rsid w:val="00596CA5"/>
    <w:rsid w:val="00596DE5"/>
    <w:rsid w:val="00597186"/>
    <w:rsid w:val="00597212"/>
    <w:rsid w:val="005A1EC7"/>
    <w:rsid w:val="005A31B8"/>
    <w:rsid w:val="005A354B"/>
    <w:rsid w:val="005A356D"/>
    <w:rsid w:val="005A35E4"/>
    <w:rsid w:val="005A38CE"/>
    <w:rsid w:val="005A41AB"/>
    <w:rsid w:val="005A5C92"/>
    <w:rsid w:val="005A5CB3"/>
    <w:rsid w:val="005A6403"/>
    <w:rsid w:val="005A683A"/>
    <w:rsid w:val="005B04E1"/>
    <w:rsid w:val="005B106B"/>
    <w:rsid w:val="005B13BB"/>
    <w:rsid w:val="005B2AD7"/>
    <w:rsid w:val="005B32A5"/>
    <w:rsid w:val="005B3362"/>
    <w:rsid w:val="005B4186"/>
    <w:rsid w:val="005B45EE"/>
    <w:rsid w:val="005B4C3F"/>
    <w:rsid w:val="005B66B4"/>
    <w:rsid w:val="005C0886"/>
    <w:rsid w:val="005C1577"/>
    <w:rsid w:val="005C1DBC"/>
    <w:rsid w:val="005C1E96"/>
    <w:rsid w:val="005C37FB"/>
    <w:rsid w:val="005C419C"/>
    <w:rsid w:val="005C4686"/>
    <w:rsid w:val="005C469C"/>
    <w:rsid w:val="005C51D0"/>
    <w:rsid w:val="005C6F02"/>
    <w:rsid w:val="005C71C9"/>
    <w:rsid w:val="005C7237"/>
    <w:rsid w:val="005C7B2D"/>
    <w:rsid w:val="005C7CAB"/>
    <w:rsid w:val="005C7D04"/>
    <w:rsid w:val="005D11D7"/>
    <w:rsid w:val="005D26DA"/>
    <w:rsid w:val="005D3069"/>
    <w:rsid w:val="005D3459"/>
    <w:rsid w:val="005D5189"/>
    <w:rsid w:val="005D543A"/>
    <w:rsid w:val="005D7DEA"/>
    <w:rsid w:val="005E02A3"/>
    <w:rsid w:val="005E02D0"/>
    <w:rsid w:val="005E0F3D"/>
    <w:rsid w:val="005E1C38"/>
    <w:rsid w:val="005E2E93"/>
    <w:rsid w:val="005E3AE6"/>
    <w:rsid w:val="005E45E3"/>
    <w:rsid w:val="005E4CB6"/>
    <w:rsid w:val="005E556F"/>
    <w:rsid w:val="005E55D2"/>
    <w:rsid w:val="005E5D63"/>
    <w:rsid w:val="005E61CE"/>
    <w:rsid w:val="005E6648"/>
    <w:rsid w:val="005E6960"/>
    <w:rsid w:val="005E71D4"/>
    <w:rsid w:val="005F0598"/>
    <w:rsid w:val="005F0819"/>
    <w:rsid w:val="005F271C"/>
    <w:rsid w:val="005F2ECB"/>
    <w:rsid w:val="005F2F0B"/>
    <w:rsid w:val="005F34EC"/>
    <w:rsid w:val="005F5392"/>
    <w:rsid w:val="005F6321"/>
    <w:rsid w:val="005F666B"/>
    <w:rsid w:val="005F740D"/>
    <w:rsid w:val="005F7DBE"/>
    <w:rsid w:val="00600687"/>
    <w:rsid w:val="00600A95"/>
    <w:rsid w:val="00601A29"/>
    <w:rsid w:val="00602439"/>
    <w:rsid w:val="00603964"/>
    <w:rsid w:val="00605030"/>
    <w:rsid w:val="006061E9"/>
    <w:rsid w:val="00606635"/>
    <w:rsid w:val="00606828"/>
    <w:rsid w:val="00607C07"/>
    <w:rsid w:val="006100D2"/>
    <w:rsid w:val="006112CD"/>
    <w:rsid w:val="00611CD5"/>
    <w:rsid w:val="00613B4C"/>
    <w:rsid w:val="00613D76"/>
    <w:rsid w:val="0061407B"/>
    <w:rsid w:val="00614C23"/>
    <w:rsid w:val="00615337"/>
    <w:rsid w:val="006156D9"/>
    <w:rsid w:val="00616A39"/>
    <w:rsid w:val="00616FDF"/>
    <w:rsid w:val="006178D4"/>
    <w:rsid w:val="00617C7C"/>
    <w:rsid w:val="0062037A"/>
    <w:rsid w:val="006213E5"/>
    <w:rsid w:val="00622530"/>
    <w:rsid w:val="0062299B"/>
    <w:rsid w:val="00623AE3"/>
    <w:rsid w:val="00623B41"/>
    <w:rsid w:val="0062472E"/>
    <w:rsid w:val="00625146"/>
    <w:rsid w:val="006259FF"/>
    <w:rsid w:val="00625D8A"/>
    <w:rsid w:val="00626628"/>
    <w:rsid w:val="00626DF6"/>
    <w:rsid w:val="006274A1"/>
    <w:rsid w:val="00627A68"/>
    <w:rsid w:val="006303FB"/>
    <w:rsid w:val="0063044C"/>
    <w:rsid w:val="0063048E"/>
    <w:rsid w:val="00630966"/>
    <w:rsid w:val="006309B4"/>
    <w:rsid w:val="006315D1"/>
    <w:rsid w:val="00631C79"/>
    <w:rsid w:val="00631DD7"/>
    <w:rsid w:val="00632733"/>
    <w:rsid w:val="0063278E"/>
    <w:rsid w:val="0063291C"/>
    <w:rsid w:val="00632A80"/>
    <w:rsid w:val="00632B10"/>
    <w:rsid w:val="00632EDC"/>
    <w:rsid w:val="00633307"/>
    <w:rsid w:val="006335F5"/>
    <w:rsid w:val="00633FBB"/>
    <w:rsid w:val="006342CA"/>
    <w:rsid w:val="0063494E"/>
    <w:rsid w:val="006365C2"/>
    <w:rsid w:val="0063693F"/>
    <w:rsid w:val="006369B0"/>
    <w:rsid w:val="00637126"/>
    <w:rsid w:val="006375CB"/>
    <w:rsid w:val="0064082A"/>
    <w:rsid w:val="0064225F"/>
    <w:rsid w:val="0064235D"/>
    <w:rsid w:val="0064243B"/>
    <w:rsid w:val="00642F40"/>
    <w:rsid w:val="00643539"/>
    <w:rsid w:val="00645723"/>
    <w:rsid w:val="00645905"/>
    <w:rsid w:val="006476D9"/>
    <w:rsid w:val="00651CC7"/>
    <w:rsid w:val="00652341"/>
    <w:rsid w:val="00654762"/>
    <w:rsid w:val="00655316"/>
    <w:rsid w:val="00655630"/>
    <w:rsid w:val="00655EB4"/>
    <w:rsid w:val="00655F9D"/>
    <w:rsid w:val="00657D43"/>
    <w:rsid w:val="006610D6"/>
    <w:rsid w:val="0066158B"/>
    <w:rsid w:val="006616AC"/>
    <w:rsid w:val="00662397"/>
    <w:rsid w:val="00662500"/>
    <w:rsid w:val="00663DA8"/>
    <w:rsid w:val="00664307"/>
    <w:rsid w:val="00664B01"/>
    <w:rsid w:val="006652E2"/>
    <w:rsid w:val="00665319"/>
    <w:rsid w:val="006653AE"/>
    <w:rsid w:val="0066605A"/>
    <w:rsid w:val="006666A0"/>
    <w:rsid w:val="006673A8"/>
    <w:rsid w:val="006676DE"/>
    <w:rsid w:val="00671A42"/>
    <w:rsid w:val="0067255F"/>
    <w:rsid w:val="0067283C"/>
    <w:rsid w:val="0067297C"/>
    <w:rsid w:val="00672F92"/>
    <w:rsid w:val="0067304B"/>
    <w:rsid w:val="0067322D"/>
    <w:rsid w:val="00673841"/>
    <w:rsid w:val="006746DA"/>
    <w:rsid w:val="006764F2"/>
    <w:rsid w:val="00677295"/>
    <w:rsid w:val="00680B3E"/>
    <w:rsid w:val="00680BA6"/>
    <w:rsid w:val="00681204"/>
    <w:rsid w:val="0068135B"/>
    <w:rsid w:val="00681D96"/>
    <w:rsid w:val="0068231E"/>
    <w:rsid w:val="00682AD9"/>
    <w:rsid w:val="006836A8"/>
    <w:rsid w:val="006856A5"/>
    <w:rsid w:val="006861C2"/>
    <w:rsid w:val="0068689A"/>
    <w:rsid w:val="00687866"/>
    <w:rsid w:val="00690879"/>
    <w:rsid w:val="00690C16"/>
    <w:rsid w:val="00692B74"/>
    <w:rsid w:val="00692BCA"/>
    <w:rsid w:val="00694804"/>
    <w:rsid w:val="006960F5"/>
    <w:rsid w:val="00696453"/>
    <w:rsid w:val="00696CE1"/>
    <w:rsid w:val="006971BC"/>
    <w:rsid w:val="006A023C"/>
    <w:rsid w:val="006A07C7"/>
    <w:rsid w:val="006A15A8"/>
    <w:rsid w:val="006A1AAF"/>
    <w:rsid w:val="006A1E2F"/>
    <w:rsid w:val="006A239D"/>
    <w:rsid w:val="006A2501"/>
    <w:rsid w:val="006A3022"/>
    <w:rsid w:val="006A352D"/>
    <w:rsid w:val="006A37C8"/>
    <w:rsid w:val="006A3803"/>
    <w:rsid w:val="006A3ED9"/>
    <w:rsid w:val="006A5A95"/>
    <w:rsid w:val="006A6802"/>
    <w:rsid w:val="006A7CD4"/>
    <w:rsid w:val="006A7F13"/>
    <w:rsid w:val="006B09C2"/>
    <w:rsid w:val="006B0ACF"/>
    <w:rsid w:val="006B22DA"/>
    <w:rsid w:val="006B232C"/>
    <w:rsid w:val="006B3266"/>
    <w:rsid w:val="006B33D4"/>
    <w:rsid w:val="006B4A38"/>
    <w:rsid w:val="006B55F7"/>
    <w:rsid w:val="006B6F9C"/>
    <w:rsid w:val="006B7754"/>
    <w:rsid w:val="006B77AB"/>
    <w:rsid w:val="006C0073"/>
    <w:rsid w:val="006C0340"/>
    <w:rsid w:val="006C0D21"/>
    <w:rsid w:val="006C0D5C"/>
    <w:rsid w:val="006C1180"/>
    <w:rsid w:val="006C17EC"/>
    <w:rsid w:val="006C223F"/>
    <w:rsid w:val="006C3085"/>
    <w:rsid w:val="006C3923"/>
    <w:rsid w:val="006C552E"/>
    <w:rsid w:val="006C5844"/>
    <w:rsid w:val="006C617E"/>
    <w:rsid w:val="006C6366"/>
    <w:rsid w:val="006C6EA4"/>
    <w:rsid w:val="006C761B"/>
    <w:rsid w:val="006D0B40"/>
    <w:rsid w:val="006D0BAE"/>
    <w:rsid w:val="006D1665"/>
    <w:rsid w:val="006D1794"/>
    <w:rsid w:val="006D2298"/>
    <w:rsid w:val="006D275B"/>
    <w:rsid w:val="006D357C"/>
    <w:rsid w:val="006D3767"/>
    <w:rsid w:val="006D3F9C"/>
    <w:rsid w:val="006D45EE"/>
    <w:rsid w:val="006D496A"/>
    <w:rsid w:val="006D49CE"/>
    <w:rsid w:val="006D4FDD"/>
    <w:rsid w:val="006D5113"/>
    <w:rsid w:val="006D550E"/>
    <w:rsid w:val="006D5F17"/>
    <w:rsid w:val="006D5F73"/>
    <w:rsid w:val="006E06CA"/>
    <w:rsid w:val="006E0AFE"/>
    <w:rsid w:val="006E1D2F"/>
    <w:rsid w:val="006E24C4"/>
    <w:rsid w:val="006E286B"/>
    <w:rsid w:val="006E2DEC"/>
    <w:rsid w:val="006E36D5"/>
    <w:rsid w:val="006E41F7"/>
    <w:rsid w:val="006E4421"/>
    <w:rsid w:val="006E58C1"/>
    <w:rsid w:val="006E6CCD"/>
    <w:rsid w:val="006E73D4"/>
    <w:rsid w:val="006F1207"/>
    <w:rsid w:val="006F1A39"/>
    <w:rsid w:val="006F1D46"/>
    <w:rsid w:val="006F24E2"/>
    <w:rsid w:val="006F256C"/>
    <w:rsid w:val="006F279B"/>
    <w:rsid w:val="006F3205"/>
    <w:rsid w:val="006F3252"/>
    <w:rsid w:val="006F421C"/>
    <w:rsid w:val="006F4452"/>
    <w:rsid w:val="006F463D"/>
    <w:rsid w:val="006F4D47"/>
    <w:rsid w:val="006F52D4"/>
    <w:rsid w:val="006F5644"/>
    <w:rsid w:val="006F6A48"/>
    <w:rsid w:val="006F6BF2"/>
    <w:rsid w:val="006F6FB6"/>
    <w:rsid w:val="006F795F"/>
    <w:rsid w:val="007000F8"/>
    <w:rsid w:val="00701720"/>
    <w:rsid w:val="00702ACF"/>
    <w:rsid w:val="007033E3"/>
    <w:rsid w:val="00703491"/>
    <w:rsid w:val="0070399B"/>
    <w:rsid w:val="00704405"/>
    <w:rsid w:val="00704F10"/>
    <w:rsid w:val="00705210"/>
    <w:rsid w:val="007057CA"/>
    <w:rsid w:val="007058E0"/>
    <w:rsid w:val="00706F1B"/>
    <w:rsid w:val="007101B6"/>
    <w:rsid w:val="00710814"/>
    <w:rsid w:val="00710B8F"/>
    <w:rsid w:val="00710C30"/>
    <w:rsid w:val="0071175F"/>
    <w:rsid w:val="00711B16"/>
    <w:rsid w:val="00712486"/>
    <w:rsid w:val="00712F3A"/>
    <w:rsid w:val="00714C9C"/>
    <w:rsid w:val="00715511"/>
    <w:rsid w:val="00715A56"/>
    <w:rsid w:val="00715F41"/>
    <w:rsid w:val="00716709"/>
    <w:rsid w:val="00717774"/>
    <w:rsid w:val="00717ABC"/>
    <w:rsid w:val="00717DDC"/>
    <w:rsid w:val="0072065D"/>
    <w:rsid w:val="00720EB2"/>
    <w:rsid w:val="00721001"/>
    <w:rsid w:val="00721A56"/>
    <w:rsid w:val="00723246"/>
    <w:rsid w:val="00724951"/>
    <w:rsid w:val="00724BC6"/>
    <w:rsid w:val="007259BE"/>
    <w:rsid w:val="00725E52"/>
    <w:rsid w:val="007261EE"/>
    <w:rsid w:val="007265C3"/>
    <w:rsid w:val="007275DE"/>
    <w:rsid w:val="007279A3"/>
    <w:rsid w:val="00732215"/>
    <w:rsid w:val="0073254E"/>
    <w:rsid w:val="007342D4"/>
    <w:rsid w:val="007343E8"/>
    <w:rsid w:val="00734494"/>
    <w:rsid w:val="007344E8"/>
    <w:rsid w:val="0073457B"/>
    <w:rsid w:val="00734B8B"/>
    <w:rsid w:val="00735129"/>
    <w:rsid w:val="0073535E"/>
    <w:rsid w:val="00735ACE"/>
    <w:rsid w:val="00735E82"/>
    <w:rsid w:val="00735F72"/>
    <w:rsid w:val="00735F8D"/>
    <w:rsid w:val="00736B2A"/>
    <w:rsid w:val="00737607"/>
    <w:rsid w:val="00737EFA"/>
    <w:rsid w:val="007408A5"/>
    <w:rsid w:val="00740CE1"/>
    <w:rsid w:val="00742197"/>
    <w:rsid w:val="00743147"/>
    <w:rsid w:val="00746354"/>
    <w:rsid w:val="00746868"/>
    <w:rsid w:val="007476A1"/>
    <w:rsid w:val="007479BF"/>
    <w:rsid w:val="007479E0"/>
    <w:rsid w:val="00750B02"/>
    <w:rsid w:val="00751262"/>
    <w:rsid w:val="007512AA"/>
    <w:rsid w:val="007519AB"/>
    <w:rsid w:val="00752ABA"/>
    <w:rsid w:val="00752D80"/>
    <w:rsid w:val="00753A1B"/>
    <w:rsid w:val="00753F2F"/>
    <w:rsid w:val="00754086"/>
    <w:rsid w:val="007547FE"/>
    <w:rsid w:val="00754D74"/>
    <w:rsid w:val="00755B5B"/>
    <w:rsid w:val="00755E65"/>
    <w:rsid w:val="0075620C"/>
    <w:rsid w:val="0075668F"/>
    <w:rsid w:val="007570FF"/>
    <w:rsid w:val="007579F5"/>
    <w:rsid w:val="00760446"/>
    <w:rsid w:val="00761E02"/>
    <w:rsid w:val="007631E8"/>
    <w:rsid w:val="0076357A"/>
    <w:rsid w:val="00764CA6"/>
    <w:rsid w:val="00765C07"/>
    <w:rsid w:val="00766901"/>
    <w:rsid w:val="00766F22"/>
    <w:rsid w:val="00767055"/>
    <w:rsid w:val="00767A60"/>
    <w:rsid w:val="00770BFA"/>
    <w:rsid w:val="00771601"/>
    <w:rsid w:val="00771C8F"/>
    <w:rsid w:val="0077218F"/>
    <w:rsid w:val="00772524"/>
    <w:rsid w:val="0077299A"/>
    <w:rsid w:val="00772D04"/>
    <w:rsid w:val="00773337"/>
    <w:rsid w:val="00773452"/>
    <w:rsid w:val="00773AA3"/>
    <w:rsid w:val="007744BC"/>
    <w:rsid w:val="007745CF"/>
    <w:rsid w:val="00774DE9"/>
    <w:rsid w:val="0077560E"/>
    <w:rsid w:val="00775779"/>
    <w:rsid w:val="00775DA1"/>
    <w:rsid w:val="0077640D"/>
    <w:rsid w:val="00776598"/>
    <w:rsid w:val="007768E4"/>
    <w:rsid w:val="00776C1C"/>
    <w:rsid w:val="00780667"/>
    <w:rsid w:val="00780D32"/>
    <w:rsid w:val="0078167E"/>
    <w:rsid w:val="007819AC"/>
    <w:rsid w:val="00781AF4"/>
    <w:rsid w:val="00781F5E"/>
    <w:rsid w:val="007831FE"/>
    <w:rsid w:val="00783498"/>
    <w:rsid w:val="00783F52"/>
    <w:rsid w:val="00784B3C"/>
    <w:rsid w:val="00785581"/>
    <w:rsid w:val="00785861"/>
    <w:rsid w:val="00786DE8"/>
    <w:rsid w:val="007876C3"/>
    <w:rsid w:val="00787FF7"/>
    <w:rsid w:val="0079098F"/>
    <w:rsid w:val="00790C3A"/>
    <w:rsid w:val="00790E50"/>
    <w:rsid w:val="007915C7"/>
    <w:rsid w:val="00791B70"/>
    <w:rsid w:val="00791EC0"/>
    <w:rsid w:val="0079301F"/>
    <w:rsid w:val="00793343"/>
    <w:rsid w:val="007937E4"/>
    <w:rsid w:val="00793AB6"/>
    <w:rsid w:val="00793DC6"/>
    <w:rsid w:val="0079434E"/>
    <w:rsid w:val="00794ADD"/>
    <w:rsid w:val="0079671D"/>
    <w:rsid w:val="00796F66"/>
    <w:rsid w:val="007972D2"/>
    <w:rsid w:val="00797D18"/>
    <w:rsid w:val="007A120D"/>
    <w:rsid w:val="007A159E"/>
    <w:rsid w:val="007A29D2"/>
    <w:rsid w:val="007A3421"/>
    <w:rsid w:val="007A4381"/>
    <w:rsid w:val="007A46C8"/>
    <w:rsid w:val="007A49A0"/>
    <w:rsid w:val="007A6269"/>
    <w:rsid w:val="007A6CD1"/>
    <w:rsid w:val="007A70E2"/>
    <w:rsid w:val="007A75A6"/>
    <w:rsid w:val="007B0AB9"/>
    <w:rsid w:val="007B1363"/>
    <w:rsid w:val="007B2B27"/>
    <w:rsid w:val="007B3D09"/>
    <w:rsid w:val="007B45FE"/>
    <w:rsid w:val="007B49ED"/>
    <w:rsid w:val="007B5AC7"/>
    <w:rsid w:val="007C03B0"/>
    <w:rsid w:val="007C081D"/>
    <w:rsid w:val="007C0B67"/>
    <w:rsid w:val="007C0FFA"/>
    <w:rsid w:val="007C1B52"/>
    <w:rsid w:val="007C2278"/>
    <w:rsid w:val="007C3504"/>
    <w:rsid w:val="007C3903"/>
    <w:rsid w:val="007C50BF"/>
    <w:rsid w:val="007C57E5"/>
    <w:rsid w:val="007C62B2"/>
    <w:rsid w:val="007C65BB"/>
    <w:rsid w:val="007C6BB8"/>
    <w:rsid w:val="007C7C83"/>
    <w:rsid w:val="007D0091"/>
    <w:rsid w:val="007D0E4A"/>
    <w:rsid w:val="007D1181"/>
    <w:rsid w:val="007D16DB"/>
    <w:rsid w:val="007D25E6"/>
    <w:rsid w:val="007D276B"/>
    <w:rsid w:val="007D3582"/>
    <w:rsid w:val="007D3840"/>
    <w:rsid w:val="007D3DBD"/>
    <w:rsid w:val="007D4414"/>
    <w:rsid w:val="007D471F"/>
    <w:rsid w:val="007D7281"/>
    <w:rsid w:val="007D774F"/>
    <w:rsid w:val="007E0164"/>
    <w:rsid w:val="007E02C4"/>
    <w:rsid w:val="007E0319"/>
    <w:rsid w:val="007E12EA"/>
    <w:rsid w:val="007E1BAA"/>
    <w:rsid w:val="007E3286"/>
    <w:rsid w:val="007E3532"/>
    <w:rsid w:val="007E3CE7"/>
    <w:rsid w:val="007E40AF"/>
    <w:rsid w:val="007E4B76"/>
    <w:rsid w:val="007E549E"/>
    <w:rsid w:val="007E5C03"/>
    <w:rsid w:val="007E5F97"/>
    <w:rsid w:val="007E6535"/>
    <w:rsid w:val="007E6C3E"/>
    <w:rsid w:val="007E72A7"/>
    <w:rsid w:val="007E7C13"/>
    <w:rsid w:val="007F0B31"/>
    <w:rsid w:val="007F0D49"/>
    <w:rsid w:val="007F15D5"/>
    <w:rsid w:val="007F1693"/>
    <w:rsid w:val="007F1D5C"/>
    <w:rsid w:val="007F1FDD"/>
    <w:rsid w:val="007F20AF"/>
    <w:rsid w:val="007F23F3"/>
    <w:rsid w:val="007F2C21"/>
    <w:rsid w:val="007F2EFB"/>
    <w:rsid w:val="007F3462"/>
    <w:rsid w:val="007F3C75"/>
    <w:rsid w:val="007F4243"/>
    <w:rsid w:val="007F5658"/>
    <w:rsid w:val="007F64BF"/>
    <w:rsid w:val="007F6C8E"/>
    <w:rsid w:val="007F7B50"/>
    <w:rsid w:val="00800B88"/>
    <w:rsid w:val="00800C85"/>
    <w:rsid w:val="00800DDD"/>
    <w:rsid w:val="00801642"/>
    <w:rsid w:val="0080172C"/>
    <w:rsid w:val="00801F18"/>
    <w:rsid w:val="00803EAF"/>
    <w:rsid w:val="00803FB6"/>
    <w:rsid w:val="008040BB"/>
    <w:rsid w:val="0080417E"/>
    <w:rsid w:val="008046F2"/>
    <w:rsid w:val="00804A81"/>
    <w:rsid w:val="00804FFF"/>
    <w:rsid w:val="0080564B"/>
    <w:rsid w:val="0080585A"/>
    <w:rsid w:val="00805DB7"/>
    <w:rsid w:val="008064AD"/>
    <w:rsid w:val="008064F7"/>
    <w:rsid w:val="00807F38"/>
    <w:rsid w:val="008106C8"/>
    <w:rsid w:val="00811398"/>
    <w:rsid w:val="00811C75"/>
    <w:rsid w:val="00814CF0"/>
    <w:rsid w:val="00815380"/>
    <w:rsid w:val="00815811"/>
    <w:rsid w:val="008158B2"/>
    <w:rsid w:val="00815C4E"/>
    <w:rsid w:val="00815F86"/>
    <w:rsid w:val="00816E2A"/>
    <w:rsid w:val="00817527"/>
    <w:rsid w:val="008176F1"/>
    <w:rsid w:val="00820F00"/>
    <w:rsid w:val="0082182B"/>
    <w:rsid w:val="008219C1"/>
    <w:rsid w:val="00821A88"/>
    <w:rsid w:val="008220EF"/>
    <w:rsid w:val="008225B8"/>
    <w:rsid w:val="008226CB"/>
    <w:rsid w:val="008228AA"/>
    <w:rsid w:val="008228DA"/>
    <w:rsid w:val="00823066"/>
    <w:rsid w:val="00823AEE"/>
    <w:rsid w:val="008254EF"/>
    <w:rsid w:val="0082571C"/>
    <w:rsid w:val="00827AEE"/>
    <w:rsid w:val="0083017F"/>
    <w:rsid w:val="00831DDA"/>
    <w:rsid w:val="00832749"/>
    <w:rsid w:val="00832962"/>
    <w:rsid w:val="00832AC0"/>
    <w:rsid w:val="008333AC"/>
    <w:rsid w:val="00833CD6"/>
    <w:rsid w:val="008343BE"/>
    <w:rsid w:val="00835A35"/>
    <w:rsid w:val="00836509"/>
    <w:rsid w:val="00837073"/>
    <w:rsid w:val="008370A9"/>
    <w:rsid w:val="00837D93"/>
    <w:rsid w:val="00840788"/>
    <w:rsid w:val="008410DB"/>
    <w:rsid w:val="008413A1"/>
    <w:rsid w:val="00841D5B"/>
    <w:rsid w:val="00842988"/>
    <w:rsid w:val="008433BF"/>
    <w:rsid w:val="008437DC"/>
    <w:rsid w:val="00844479"/>
    <w:rsid w:val="00844949"/>
    <w:rsid w:val="00844B6C"/>
    <w:rsid w:val="008452D8"/>
    <w:rsid w:val="0084654F"/>
    <w:rsid w:val="00847E4A"/>
    <w:rsid w:val="0085125D"/>
    <w:rsid w:val="00852593"/>
    <w:rsid w:val="00852725"/>
    <w:rsid w:val="00853478"/>
    <w:rsid w:val="00853CA2"/>
    <w:rsid w:val="0085408B"/>
    <w:rsid w:val="008544D8"/>
    <w:rsid w:val="00854696"/>
    <w:rsid w:val="00854AA0"/>
    <w:rsid w:val="0085576B"/>
    <w:rsid w:val="00855BA2"/>
    <w:rsid w:val="008576FC"/>
    <w:rsid w:val="00861A73"/>
    <w:rsid w:val="00862844"/>
    <w:rsid w:val="00862B21"/>
    <w:rsid w:val="008640FE"/>
    <w:rsid w:val="0086448F"/>
    <w:rsid w:val="00864BB8"/>
    <w:rsid w:val="00864C8B"/>
    <w:rsid w:val="008653B6"/>
    <w:rsid w:val="008655D8"/>
    <w:rsid w:val="00865647"/>
    <w:rsid w:val="008661FE"/>
    <w:rsid w:val="0086648E"/>
    <w:rsid w:val="00866643"/>
    <w:rsid w:val="008670D7"/>
    <w:rsid w:val="008709BD"/>
    <w:rsid w:val="00870CBE"/>
    <w:rsid w:val="00871DFC"/>
    <w:rsid w:val="0087249D"/>
    <w:rsid w:val="00872833"/>
    <w:rsid w:val="00872A98"/>
    <w:rsid w:val="00872B30"/>
    <w:rsid w:val="008730FA"/>
    <w:rsid w:val="00873B1B"/>
    <w:rsid w:val="008740B7"/>
    <w:rsid w:val="00874BEA"/>
    <w:rsid w:val="0087506A"/>
    <w:rsid w:val="00875A65"/>
    <w:rsid w:val="0087767A"/>
    <w:rsid w:val="0087770A"/>
    <w:rsid w:val="00877949"/>
    <w:rsid w:val="00877D06"/>
    <w:rsid w:val="00880E9F"/>
    <w:rsid w:val="00881D24"/>
    <w:rsid w:val="008830AF"/>
    <w:rsid w:val="008832A9"/>
    <w:rsid w:val="0088341C"/>
    <w:rsid w:val="00883A31"/>
    <w:rsid w:val="008841E7"/>
    <w:rsid w:val="00884CE0"/>
    <w:rsid w:val="008857C6"/>
    <w:rsid w:val="00885CD0"/>
    <w:rsid w:val="00887191"/>
    <w:rsid w:val="0088759C"/>
    <w:rsid w:val="008876AE"/>
    <w:rsid w:val="00887EE3"/>
    <w:rsid w:val="008912A7"/>
    <w:rsid w:val="008913BC"/>
    <w:rsid w:val="00891879"/>
    <w:rsid w:val="00891957"/>
    <w:rsid w:val="00891D6B"/>
    <w:rsid w:val="00891F38"/>
    <w:rsid w:val="00894328"/>
    <w:rsid w:val="00896272"/>
    <w:rsid w:val="00897071"/>
    <w:rsid w:val="00897E4F"/>
    <w:rsid w:val="008A0314"/>
    <w:rsid w:val="008A0587"/>
    <w:rsid w:val="008A1FE8"/>
    <w:rsid w:val="008A20BA"/>
    <w:rsid w:val="008A2AD3"/>
    <w:rsid w:val="008A30CE"/>
    <w:rsid w:val="008A6647"/>
    <w:rsid w:val="008A6E3B"/>
    <w:rsid w:val="008A7186"/>
    <w:rsid w:val="008B0659"/>
    <w:rsid w:val="008B0A4B"/>
    <w:rsid w:val="008B103A"/>
    <w:rsid w:val="008B1B2B"/>
    <w:rsid w:val="008B2298"/>
    <w:rsid w:val="008B2B40"/>
    <w:rsid w:val="008B2EEF"/>
    <w:rsid w:val="008B5A70"/>
    <w:rsid w:val="008B5B5F"/>
    <w:rsid w:val="008B5C8D"/>
    <w:rsid w:val="008B66C1"/>
    <w:rsid w:val="008B6AAB"/>
    <w:rsid w:val="008B71B2"/>
    <w:rsid w:val="008B7B35"/>
    <w:rsid w:val="008C01D3"/>
    <w:rsid w:val="008C170B"/>
    <w:rsid w:val="008C2873"/>
    <w:rsid w:val="008C28BE"/>
    <w:rsid w:val="008C4144"/>
    <w:rsid w:val="008C498D"/>
    <w:rsid w:val="008C5D04"/>
    <w:rsid w:val="008C6129"/>
    <w:rsid w:val="008C6715"/>
    <w:rsid w:val="008C75D8"/>
    <w:rsid w:val="008D03C7"/>
    <w:rsid w:val="008D11C7"/>
    <w:rsid w:val="008D1D3F"/>
    <w:rsid w:val="008D1DF4"/>
    <w:rsid w:val="008D2308"/>
    <w:rsid w:val="008D28DF"/>
    <w:rsid w:val="008D3775"/>
    <w:rsid w:val="008D50A7"/>
    <w:rsid w:val="008D5553"/>
    <w:rsid w:val="008D5C8C"/>
    <w:rsid w:val="008D6211"/>
    <w:rsid w:val="008D75F0"/>
    <w:rsid w:val="008E0464"/>
    <w:rsid w:val="008E06C0"/>
    <w:rsid w:val="008E089B"/>
    <w:rsid w:val="008E17B6"/>
    <w:rsid w:val="008E35AC"/>
    <w:rsid w:val="008E3B23"/>
    <w:rsid w:val="008E4360"/>
    <w:rsid w:val="008E4CFB"/>
    <w:rsid w:val="008E52C6"/>
    <w:rsid w:val="008E765F"/>
    <w:rsid w:val="008E79AC"/>
    <w:rsid w:val="008E7B0E"/>
    <w:rsid w:val="008F058A"/>
    <w:rsid w:val="008F09C2"/>
    <w:rsid w:val="008F2E31"/>
    <w:rsid w:val="008F3761"/>
    <w:rsid w:val="008F5158"/>
    <w:rsid w:val="008F5E2A"/>
    <w:rsid w:val="008F644A"/>
    <w:rsid w:val="008F659A"/>
    <w:rsid w:val="008F7436"/>
    <w:rsid w:val="00900992"/>
    <w:rsid w:val="00901810"/>
    <w:rsid w:val="009019BE"/>
    <w:rsid w:val="00901A30"/>
    <w:rsid w:val="00903D69"/>
    <w:rsid w:val="00903D6C"/>
    <w:rsid w:val="00903E4B"/>
    <w:rsid w:val="0090401A"/>
    <w:rsid w:val="009052AF"/>
    <w:rsid w:val="009053F7"/>
    <w:rsid w:val="00905D1F"/>
    <w:rsid w:val="00905EEE"/>
    <w:rsid w:val="00906878"/>
    <w:rsid w:val="009107AF"/>
    <w:rsid w:val="009128C2"/>
    <w:rsid w:val="0091402C"/>
    <w:rsid w:val="009142FB"/>
    <w:rsid w:val="00914409"/>
    <w:rsid w:val="009145C7"/>
    <w:rsid w:val="00914883"/>
    <w:rsid w:val="0091492E"/>
    <w:rsid w:val="009149D9"/>
    <w:rsid w:val="00914C1F"/>
    <w:rsid w:val="00915C1E"/>
    <w:rsid w:val="00915E0B"/>
    <w:rsid w:val="00917005"/>
    <w:rsid w:val="00917067"/>
    <w:rsid w:val="009177B0"/>
    <w:rsid w:val="009202F6"/>
    <w:rsid w:val="0092061B"/>
    <w:rsid w:val="00920668"/>
    <w:rsid w:val="0092084B"/>
    <w:rsid w:val="00920D83"/>
    <w:rsid w:val="00920F3F"/>
    <w:rsid w:val="009228F3"/>
    <w:rsid w:val="00922AA5"/>
    <w:rsid w:val="00925E42"/>
    <w:rsid w:val="00926F53"/>
    <w:rsid w:val="009271F4"/>
    <w:rsid w:val="00927459"/>
    <w:rsid w:val="00927744"/>
    <w:rsid w:val="00927C7F"/>
    <w:rsid w:val="00930E32"/>
    <w:rsid w:val="009322F8"/>
    <w:rsid w:val="0093256D"/>
    <w:rsid w:val="00932E12"/>
    <w:rsid w:val="00933C23"/>
    <w:rsid w:val="00933EAC"/>
    <w:rsid w:val="00935211"/>
    <w:rsid w:val="00937F22"/>
    <w:rsid w:val="00940194"/>
    <w:rsid w:val="00941FA5"/>
    <w:rsid w:val="00942199"/>
    <w:rsid w:val="00942E78"/>
    <w:rsid w:val="00942E82"/>
    <w:rsid w:val="0094320A"/>
    <w:rsid w:val="00944769"/>
    <w:rsid w:val="00944CBB"/>
    <w:rsid w:val="00945117"/>
    <w:rsid w:val="00945947"/>
    <w:rsid w:val="009464B3"/>
    <w:rsid w:val="00947B90"/>
    <w:rsid w:val="0095104C"/>
    <w:rsid w:val="0095197A"/>
    <w:rsid w:val="0095212E"/>
    <w:rsid w:val="00952FEC"/>
    <w:rsid w:val="00954128"/>
    <w:rsid w:val="00954F17"/>
    <w:rsid w:val="0095547F"/>
    <w:rsid w:val="00955790"/>
    <w:rsid w:val="009603F0"/>
    <w:rsid w:val="00960B51"/>
    <w:rsid w:val="00961151"/>
    <w:rsid w:val="009616A5"/>
    <w:rsid w:val="009618EA"/>
    <w:rsid w:val="00961CB9"/>
    <w:rsid w:val="0096254B"/>
    <w:rsid w:val="00963AC5"/>
    <w:rsid w:val="00964341"/>
    <w:rsid w:val="00964568"/>
    <w:rsid w:val="00965717"/>
    <w:rsid w:val="00966223"/>
    <w:rsid w:val="00966347"/>
    <w:rsid w:val="00966452"/>
    <w:rsid w:val="00966804"/>
    <w:rsid w:val="00966C05"/>
    <w:rsid w:val="00967034"/>
    <w:rsid w:val="00967375"/>
    <w:rsid w:val="00967ACE"/>
    <w:rsid w:val="00967D36"/>
    <w:rsid w:val="00967EB1"/>
    <w:rsid w:val="0097051B"/>
    <w:rsid w:val="00970676"/>
    <w:rsid w:val="009712B7"/>
    <w:rsid w:val="0097190B"/>
    <w:rsid w:val="00973A93"/>
    <w:rsid w:val="00973C37"/>
    <w:rsid w:val="00974B78"/>
    <w:rsid w:val="009758DD"/>
    <w:rsid w:val="0097590F"/>
    <w:rsid w:val="00975CC1"/>
    <w:rsid w:val="0097609E"/>
    <w:rsid w:val="009764A0"/>
    <w:rsid w:val="009777BE"/>
    <w:rsid w:val="00977C90"/>
    <w:rsid w:val="00977DB2"/>
    <w:rsid w:val="00980C23"/>
    <w:rsid w:val="00981FAF"/>
    <w:rsid w:val="00983BE4"/>
    <w:rsid w:val="00984E1B"/>
    <w:rsid w:val="00986909"/>
    <w:rsid w:val="0098691C"/>
    <w:rsid w:val="00986CB9"/>
    <w:rsid w:val="00987146"/>
    <w:rsid w:val="009876E9"/>
    <w:rsid w:val="00987E6F"/>
    <w:rsid w:val="00990E16"/>
    <w:rsid w:val="009928FF"/>
    <w:rsid w:val="00993A5E"/>
    <w:rsid w:val="00994CE7"/>
    <w:rsid w:val="00994F5A"/>
    <w:rsid w:val="00994F93"/>
    <w:rsid w:val="009955CB"/>
    <w:rsid w:val="00996530"/>
    <w:rsid w:val="00997ABE"/>
    <w:rsid w:val="009A2527"/>
    <w:rsid w:val="009A3B91"/>
    <w:rsid w:val="009A3D1E"/>
    <w:rsid w:val="009A4E8B"/>
    <w:rsid w:val="009A6BD3"/>
    <w:rsid w:val="009A73E9"/>
    <w:rsid w:val="009B0AE0"/>
    <w:rsid w:val="009B125C"/>
    <w:rsid w:val="009B21CE"/>
    <w:rsid w:val="009B2894"/>
    <w:rsid w:val="009B2F3A"/>
    <w:rsid w:val="009B34F1"/>
    <w:rsid w:val="009B3576"/>
    <w:rsid w:val="009B41DF"/>
    <w:rsid w:val="009B48B2"/>
    <w:rsid w:val="009B5B6D"/>
    <w:rsid w:val="009B6282"/>
    <w:rsid w:val="009B68C2"/>
    <w:rsid w:val="009B6F64"/>
    <w:rsid w:val="009B70DC"/>
    <w:rsid w:val="009B7176"/>
    <w:rsid w:val="009B73F8"/>
    <w:rsid w:val="009B7BD5"/>
    <w:rsid w:val="009B7CED"/>
    <w:rsid w:val="009C043A"/>
    <w:rsid w:val="009C22AC"/>
    <w:rsid w:val="009C3B52"/>
    <w:rsid w:val="009C3F53"/>
    <w:rsid w:val="009C471C"/>
    <w:rsid w:val="009C50EB"/>
    <w:rsid w:val="009C5A57"/>
    <w:rsid w:val="009C5B3F"/>
    <w:rsid w:val="009C6912"/>
    <w:rsid w:val="009C6B83"/>
    <w:rsid w:val="009C70AE"/>
    <w:rsid w:val="009C74D2"/>
    <w:rsid w:val="009C7BFC"/>
    <w:rsid w:val="009C7D6D"/>
    <w:rsid w:val="009D0256"/>
    <w:rsid w:val="009D0750"/>
    <w:rsid w:val="009D093B"/>
    <w:rsid w:val="009D1D57"/>
    <w:rsid w:val="009D38AE"/>
    <w:rsid w:val="009D4B7B"/>
    <w:rsid w:val="009D5669"/>
    <w:rsid w:val="009D5AF9"/>
    <w:rsid w:val="009D5DCE"/>
    <w:rsid w:val="009D64B8"/>
    <w:rsid w:val="009D684B"/>
    <w:rsid w:val="009D764A"/>
    <w:rsid w:val="009D780A"/>
    <w:rsid w:val="009E02EB"/>
    <w:rsid w:val="009E1B61"/>
    <w:rsid w:val="009E3267"/>
    <w:rsid w:val="009E3EF3"/>
    <w:rsid w:val="009E4620"/>
    <w:rsid w:val="009E5339"/>
    <w:rsid w:val="009E5B03"/>
    <w:rsid w:val="009E5DB6"/>
    <w:rsid w:val="009E61CD"/>
    <w:rsid w:val="009E6A49"/>
    <w:rsid w:val="009E6C25"/>
    <w:rsid w:val="009E6C93"/>
    <w:rsid w:val="009E76CA"/>
    <w:rsid w:val="009E7708"/>
    <w:rsid w:val="009F0150"/>
    <w:rsid w:val="009F12FD"/>
    <w:rsid w:val="009F161C"/>
    <w:rsid w:val="009F2508"/>
    <w:rsid w:val="009F315D"/>
    <w:rsid w:val="009F35C3"/>
    <w:rsid w:val="009F40F7"/>
    <w:rsid w:val="009F4841"/>
    <w:rsid w:val="009F4F7B"/>
    <w:rsid w:val="009F545A"/>
    <w:rsid w:val="00A00E02"/>
    <w:rsid w:val="00A01068"/>
    <w:rsid w:val="00A01C39"/>
    <w:rsid w:val="00A0224E"/>
    <w:rsid w:val="00A034E2"/>
    <w:rsid w:val="00A035E6"/>
    <w:rsid w:val="00A039EB"/>
    <w:rsid w:val="00A052C1"/>
    <w:rsid w:val="00A057EA"/>
    <w:rsid w:val="00A05819"/>
    <w:rsid w:val="00A06012"/>
    <w:rsid w:val="00A06141"/>
    <w:rsid w:val="00A06E52"/>
    <w:rsid w:val="00A072D2"/>
    <w:rsid w:val="00A07DD9"/>
    <w:rsid w:val="00A105C9"/>
    <w:rsid w:val="00A10930"/>
    <w:rsid w:val="00A11059"/>
    <w:rsid w:val="00A113BC"/>
    <w:rsid w:val="00A116DC"/>
    <w:rsid w:val="00A117AB"/>
    <w:rsid w:val="00A11864"/>
    <w:rsid w:val="00A1218D"/>
    <w:rsid w:val="00A1300C"/>
    <w:rsid w:val="00A130D4"/>
    <w:rsid w:val="00A13547"/>
    <w:rsid w:val="00A1442D"/>
    <w:rsid w:val="00A16C3F"/>
    <w:rsid w:val="00A16D0F"/>
    <w:rsid w:val="00A179AF"/>
    <w:rsid w:val="00A20FD4"/>
    <w:rsid w:val="00A21080"/>
    <w:rsid w:val="00A211F2"/>
    <w:rsid w:val="00A21AF6"/>
    <w:rsid w:val="00A22089"/>
    <w:rsid w:val="00A23A45"/>
    <w:rsid w:val="00A24397"/>
    <w:rsid w:val="00A245A5"/>
    <w:rsid w:val="00A245D8"/>
    <w:rsid w:val="00A2535F"/>
    <w:rsid w:val="00A261F6"/>
    <w:rsid w:val="00A26AAA"/>
    <w:rsid w:val="00A27252"/>
    <w:rsid w:val="00A275CE"/>
    <w:rsid w:val="00A30330"/>
    <w:rsid w:val="00A31218"/>
    <w:rsid w:val="00A31D9E"/>
    <w:rsid w:val="00A3230D"/>
    <w:rsid w:val="00A324D5"/>
    <w:rsid w:val="00A32D04"/>
    <w:rsid w:val="00A338F0"/>
    <w:rsid w:val="00A33D55"/>
    <w:rsid w:val="00A342B3"/>
    <w:rsid w:val="00A34A70"/>
    <w:rsid w:val="00A34C00"/>
    <w:rsid w:val="00A363EF"/>
    <w:rsid w:val="00A364F0"/>
    <w:rsid w:val="00A36A78"/>
    <w:rsid w:val="00A40867"/>
    <w:rsid w:val="00A40B6C"/>
    <w:rsid w:val="00A41541"/>
    <w:rsid w:val="00A4199E"/>
    <w:rsid w:val="00A41ACC"/>
    <w:rsid w:val="00A42681"/>
    <w:rsid w:val="00A439BF"/>
    <w:rsid w:val="00A43CFD"/>
    <w:rsid w:val="00A44467"/>
    <w:rsid w:val="00A455EB"/>
    <w:rsid w:val="00A45776"/>
    <w:rsid w:val="00A4656B"/>
    <w:rsid w:val="00A474F4"/>
    <w:rsid w:val="00A47EA9"/>
    <w:rsid w:val="00A47EDB"/>
    <w:rsid w:val="00A50212"/>
    <w:rsid w:val="00A50F3C"/>
    <w:rsid w:val="00A510EC"/>
    <w:rsid w:val="00A51233"/>
    <w:rsid w:val="00A5196E"/>
    <w:rsid w:val="00A55E24"/>
    <w:rsid w:val="00A5687A"/>
    <w:rsid w:val="00A56A89"/>
    <w:rsid w:val="00A571DD"/>
    <w:rsid w:val="00A577C0"/>
    <w:rsid w:val="00A57A23"/>
    <w:rsid w:val="00A57F46"/>
    <w:rsid w:val="00A60170"/>
    <w:rsid w:val="00A623AA"/>
    <w:rsid w:val="00A629F6"/>
    <w:rsid w:val="00A62CE4"/>
    <w:rsid w:val="00A62D3A"/>
    <w:rsid w:val="00A63C0F"/>
    <w:rsid w:val="00A63C84"/>
    <w:rsid w:val="00A63D50"/>
    <w:rsid w:val="00A646AA"/>
    <w:rsid w:val="00A65AB8"/>
    <w:rsid w:val="00A6694E"/>
    <w:rsid w:val="00A669FD"/>
    <w:rsid w:val="00A67107"/>
    <w:rsid w:val="00A6781F"/>
    <w:rsid w:val="00A67E50"/>
    <w:rsid w:val="00A70B68"/>
    <w:rsid w:val="00A70D1F"/>
    <w:rsid w:val="00A70FD7"/>
    <w:rsid w:val="00A710FE"/>
    <w:rsid w:val="00A71A99"/>
    <w:rsid w:val="00A726BF"/>
    <w:rsid w:val="00A7421C"/>
    <w:rsid w:val="00A769C5"/>
    <w:rsid w:val="00A77B2F"/>
    <w:rsid w:val="00A77FE3"/>
    <w:rsid w:val="00A802B3"/>
    <w:rsid w:val="00A802D8"/>
    <w:rsid w:val="00A811D4"/>
    <w:rsid w:val="00A82521"/>
    <w:rsid w:val="00A83208"/>
    <w:rsid w:val="00A83EF6"/>
    <w:rsid w:val="00A8560C"/>
    <w:rsid w:val="00A8570F"/>
    <w:rsid w:val="00A8580C"/>
    <w:rsid w:val="00A85A15"/>
    <w:rsid w:val="00A87505"/>
    <w:rsid w:val="00A87613"/>
    <w:rsid w:val="00A90376"/>
    <w:rsid w:val="00A921BD"/>
    <w:rsid w:val="00A9242E"/>
    <w:rsid w:val="00A92F9C"/>
    <w:rsid w:val="00A93316"/>
    <w:rsid w:val="00A93A95"/>
    <w:rsid w:val="00A93C8C"/>
    <w:rsid w:val="00A93C8D"/>
    <w:rsid w:val="00A94229"/>
    <w:rsid w:val="00A94F1F"/>
    <w:rsid w:val="00A962C2"/>
    <w:rsid w:val="00A967E7"/>
    <w:rsid w:val="00A9687F"/>
    <w:rsid w:val="00A973A6"/>
    <w:rsid w:val="00A97C8A"/>
    <w:rsid w:val="00A97E71"/>
    <w:rsid w:val="00A97FE6"/>
    <w:rsid w:val="00AA0D24"/>
    <w:rsid w:val="00AA1B60"/>
    <w:rsid w:val="00AA372A"/>
    <w:rsid w:val="00AA4017"/>
    <w:rsid w:val="00AA4681"/>
    <w:rsid w:val="00AA4BE8"/>
    <w:rsid w:val="00AA5A9E"/>
    <w:rsid w:val="00AA5EDC"/>
    <w:rsid w:val="00AA6202"/>
    <w:rsid w:val="00AA74A2"/>
    <w:rsid w:val="00AA77C0"/>
    <w:rsid w:val="00AA7861"/>
    <w:rsid w:val="00AA7FAB"/>
    <w:rsid w:val="00AB0158"/>
    <w:rsid w:val="00AB0AA4"/>
    <w:rsid w:val="00AB0C24"/>
    <w:rsid w:val="00AB1183"/>
    <w:rsid w:val="00AB18BE"/>
    <w:rsid w:val="00AB2508"/>
    <w:rsid w:val="00AB2702"/>
    <w:rsid w:val="00AB293F"/>
    <w:rsid w:val="00AB302A"/>
    <w:rsid w:val="00AB42F9"/>
    <w:rsid w:val="00AB4612"/>
    <w:rsid w:val="00AB4E47"/>
    <w:rsid w:val="00AB500F"/>
    <w:rsid w:val="00AB53AC"/>
    <w:rsid w:val="00AB5D75"/>
    <w:rsid w:val="00AB5F61"/>
    <w:rsid w:val="00AB75CB"/>
    <w:rsid w:val="00AC1D7B"/>
    <w:rsid w:val="00AC22D8"/>
    <w:rsid w:val="00AC34EC"/>
    <w:rsid w:val="00AC53B3"/>
    <w:rsid w:val="00AC6E9A"/>
    <w:rsid w:val="00AC79FE"/>
    <w:rsid w:val="00AC7B34"/>
    <w:rsid w:val="00AC7FD4"/>
    <w:rsid w:val="00AD0885"/>
    <w:rsid w:val="00AD220A"/>
    <w:rsid w:val="00AD2BD1"/>
    <w:rsid w:val="00AD2C88"/>
    <w:rsid w:val="00AD34FE"/>
    <w:rsid w:val="00AD3CEF"/>
    <w:rsid w:val="00AD4874"/>
    <w:rsid w:val="00AD4C75"/>
    <w:rsid w:val="00AD4FC2"/>
    <w:rsid w:val="00AD5959"/>
    <w:rsid w:val="00AD5C40"/>
    <w:rsid w:val="00AD6308"/>
    <w:rsid w:val="00AD6E48"/>
    <w:rsid w:val="00AD7E22"/>
    <w:rsid w:val="00AD7E90"/>
    <w:rsid w:val="00AE054C"/>
    <w:rsid w:val="00AE139D"/>
    <w:rsid w:val="00AE2F49"/>
    <w:rsid w:val="00AE34D4"/>
    <w:rsid w:val="00AE36BE"/>
    <w:rsid w:val="00AE3E04"/>
    <w:rsid w:val="00AE4882"/>
    <w:rsid w:val="00AE4A5A"/>
    <w:rsid w:val="00AE5A8B"/>
    <w:rsid w:val="00AE5C1D"/>
    <w:rsid w:val="00AE5FC8"/>
    <w:rsid w:val="00AE669D"/>
    <w:rsid w:val="00AE691E"/>
    <w:rsid w:val="00AE6F42"/>
    <w:rsid w:val="00AE7B15"/>
    <w:rsid w:val="00AF095E"/>
    <w:rsid w:val="00AF10D7"/>
    <w:rsid w:val="00AF1145"/>
    <w:rsid w:val="00AF17FA"/>
    <w:rsid w:val="00AF225F"/>
    <w:rsid w:val="00AF29EA"/>
    <w:rsid w:val="00AF2F1C"/>
    <w:rsid w:val="00AF3974"/>
    <w:rsid w:val="00AF447A"/>
    <w:rsid w:val="00AF4629"/>
    <w:rsid w:val="00AF4FDB"/>
    <w:rsid w:val="00AF5BD9"/>
    <w:rsid w:val="00AF6FCD"/>
    <w:rsid w:val="00B023F5"/>
    <w:rsid w:val="00B02544"/>
    <w:rsid w:val="00B029EE"/>
    <w:rsid w:val="00B04C27"/>
    <w:rsid w:val="00B04D6B"/>
    <w:rsid w:val="00B05200"/>
    <w:rsid w:val="00B05735"/>
    <w:rsid w:val="00B066C2"/>
    <w:rsid w:val="00B06AF0"/>
    <w:rsid w:val="00B07F4A"/>
    <w:rsid w:val="00B07F87"/>
    <w:rsid w:val="00B1000F"/>
    <w:rsid w:val="00B109BD"/>
    <w:rsid w:val="00B11AA1"/>
    <w:rsid w:val="00B11D2B"/>
    <w:rsid w:val="00B11F81"/>
    <w:rsid w:val="00B12ABB"/>
    <w:rsid w:val="00B12E2C"/>
    <w:rsid w:val="00B1324B"/>
    <w:rsid w:val="00B13BFD"/>
    <w:rsid w:val="00B1420D"/>
    <w:rsid w:val="00B1421E"/>
    <w:rsid w:val="00B146F3"/>
    <w:rsid w:val="00B14CBE"/>
    <w:rsid w:val="00B15A95"/>
    <w:rsid w:val="00B15B6E"/>
    <w:rsid w:val="00B170F6"/>
    <w:rsid w:val="00B177EB"/>
    <w:rsid w:val="00B17F58"/>
    <w:rsid w:val="00B20F72"/>
    <w:rsid w:val="00B213F4"/>
    <w:rsid w:val="00B2171D"/>
    <w:rsid w:val="00B21DC2"/>
    <w:rsid w:val="00B223AE"/>
    <w:rsid w:val="00B23CC6"/>
    <w:rsid w:val="00B24F77"/>
    <w:rsid w:val="00B2531D"/>
    <w:rsid w:val="00B259AD"/>
    <w:rsid w:val="00B25BE6"/>
    <w:rsid w:val="00B25E82"/>
    <w:rsid w:val="00B26082"/>
    <w:rsid w:val="00B26F8E"/>
    <w:rsid w:val="00B27EFD"/>
    <w:rsid w:val="00B30A58"/>
    <w:rsid w:val="00B315B3"/>
    <w:rsid w:val="00B317AA"/>
    <w:rsid w:val="00B32BF8"/>
    <w:rsid w:val="00B34BD4"/>
    <w:rsid w:val="00B3647F"/>
    <w:rsid w:val="00B365F7"/>
    <w:rsid w:val="00B36E58"/>
    <w:rsid w:val="00B37383"/>
    <w:rsid w:val="00B416AA"/>
    <w:rsid w:val="00B41BCA"/>
    <w:rsid w:val="00B4228E"/>
    <w:rsid w:val="00B4239C"/>
    <w:rsid w:val="00B42D25"/>
    <w:rsid w:val="00B435DB"/>
    <w:rsid w:val="00B4504D"/>
    <w:rsid w:val="00B458F5"/>
    <w:rsid w:val="00B46249"/>
    <w:rsid w:val="00B469E4"/>
    <w:rsid w:val="00B46B05"/>
    <w:rsid w:val="00B4709F"/>
    <w:rsid w:val="00B475B8"/>
    <w:rsid w:val="00B47767"/>
    <w:rsid w:val="00B478CB"/>
    <w:rsid w:val="00B50C21"/>
    <w:rsid w:val="00B50C50"/>
    <w:rsid w:val="00B52074"/>
    <w:rsid w:val="00B5208E"/>
    <w:rsid w:val="00B52CCA"/>
    <w:rsid w:val="00B5366D"/>
    <w:rsid w:val="00B54166"/>
    <w:rsid w:val="00B54AC3"/>
    <w:rsid w:val="00B555B6"/>
    <w:rsid w:val="00B56A87"/>
    <w:rsid w:val="00B56C5B"/>
    <w:rsid w:val="00B573B8"/>
    <w:rsid w:val="00B57C46"/>
    <w:rsid w:val="00B60DA0"/>
    <w:rsid w:val="00B61DD5"/>
    <w:rsid w:val="00B61FA9"/>
    <w:rsid w:val="00B6267D"/>
    <w:rsid w:val="00B626C9"/>
    <w:rsid w:val="00B62E30"/>
    <w:rsid w:val="00B62F0C"/>
    <w:rsid w:val="00B633F3"/>
    <w:rsid w:val="00B6425F"/>
    <w:rsid w:val="00B646F9"/>
    <w:rsid w:val="00B64D3C"/>
    <w:rsid w:val="00B6529E"/>
    <w:rsid w:val="00B65B2E"/>
    <w:rsid w:val="00B664A4"/>
    <w:rsid w:val="00B66D0E"/>
    <w:rsid w:val="00B6749E"/>
    <w:rsid w:val="00B675ED"/>
    <w:rsid w:val="00B67C4C"/>
    <w:rsid w:val="00B67CBA"/>
    <w:rsid w:val="00B67E73"/>
    <w:rsid w:val="00B67EB0"/>
    <w:rsid w:val="00B7049A"/>
    <w:rsid w:val="00B70ACC"/>
    <w:rsid w:val="00B71885"/>
    <w:rsid w:val="00B71B5A"/>
    <w:rsid w:val="00B74AD1"/>
    <w:rsid w:val="00B75455"/>
    <w:rsid w:val="00B75F4E"/>
    <w:rsid w:val="00B7704C"/>
    <w:rsid w:val="00B7786D"/>
    <w:rsid w:val="00B77D8E"/>
    <w:rsid w:val="00B77F86"/>
    <w:rsid w:val="00B80C4C"/>
    <w:rsid w:val="00B82563"/>
    <w:rsid w:val="00B826E9"/>
    <w:rsid w:val="00B828C9"/>
    <w:rsid w:val="00B834CB"/>
    <w:rsid w:val="00B847F4"/>
    <w:rsid w:val="00B84AE7"/>
    <w:rsid w:val="00B84FF8"/>
    <w:rsid w:val="00B853A2"/>
    <w:rsid w:val="00B858FF"/>
    <w:rsid w:val="00B85DBE"/>
    <w:rsid w:val="00B86402"/>
    <w:rsid w:val="00B869DD"/>
    <w:rsid w:val="00B87440"/>
    <w:rsid w:val="00B90206"/>
    <w:rsid w:val="00B90F90"/>
    <w:rsid w:val="00B911BC"/>
    <w:rsid w:val="00B919AF"/>
    <w:rsid w:val="00B91AF6"/>
    <w:rsid w:val="00B92F54"/>
    <w:rsid w:val="00B938B6"/>
    <w:rsid w:val="00B9397F"/>
    <w:rsid w:val="00B93A83"/>
    <w:rsid w:val="00B93BFD"/>
    <w:rsid w:val="00B93C28"/>
    <w:rsid w:val="00B94208"/>
    <w:rsid w:val="00B949B4"/>
    <w:rsid w:val="00B94DF2"/>
    <w:rsid w:val="00B95E34"/>
    <w:rsid w:val="00B9728A"/>
    <w:rsid w:val="00B97CD9"/>
    <w:rsid w:val="00BA0C83"/>
    <w:rsid w:val="00BA0D00"/>
    <w:rsid w:val="00BA143A"/>
    <w:rsid w:val="00BA1B00"/>
    <w:rsid w:val="00BA2087"/>
    <w:rsid w:val="00BA2DCA"/>
    <w:rsid w:val="00BA2F29"/>
    <w:rsid w:val="00BA3B7B"/>
    <w:rsid w:val="00BA4225"/>
    <w:rsid w:val="00BA5D32"/>
    <w:rsid w:val="00BA7E66"/>
    <w:rsid w:val="00BB0C07"/>
    <w:rsid w:val="00BB0F10"/>
    <w:rsid w:val="00BB12A3"/>
    <w:rsid w:val="00BB1356"/>
    <w:rsid w:val="00BB136D"/>
    <w:rsid w:val="00BB1F3F"/>
    <w:rsid w:val="00BB3148"/>
    <w:rsid w:val="00BB48B3"/>
    <w:rsid w:val="00BB4AA2"/>
    <w:rsid w:val="00BB4FCD"/>
    <w:rsid w:val="00BB5DCE"/>
    <w:rsid w:val="00BB6067"/>
    <w:rsid w:val="00BB61B6"/>
    <w:rsid w:val="00BB705C"/>
    <w:rsid w:val="00BB7077"/>
    <w:rsid w:val="00BB754D"/>
    <w:rsid w:val="00BB7B55"/>
    <w:rsid w:val="00BB7DA4"/>
    <w:rsid w:val="00BC175D"/>
    <w:rsid w:val="00BC2007"/>
    <w:rsid w:val="00BC2EDF"/>
    <w:rsid w:val="00BC4365"/>
    <w:rsid w:val="00BC46BF"/>
    <w:rsid w:val="00BC49DB"/>
    <w:rsid w:val="00BC5A2C"/>
    <w:rsid w:val="00BC6910"/>
    <w:rsid w:val="00BC6C27"/>
    <w:rsid w:val="00BC6E7C"/>
    <w:rsid w:val="00BC7036"/>
    <w:rsid w:val="00BC7331"/>
    <w:rsid w:val="00BD01DC"/>
    <w:rsid w:val="00BD0BDC"/>
    <w:rsid w:val="00BD0D84"/>
    <w:rsid w:val="00BD1751"/>
    <w:rsid w:val="00BD1F2F"/>
    <w:rsid w:val="00BD3815"/>
    <w:rsid w:val="00BD3914"/>
    <w:rsid w:val="00BD3B80"/>
    <w:rsid w:val="00BD3C38"/>
    <w:rsid w:val="00BD448C"/>
    <w:rsid w:val="00BD5454"/>
    <w:rsid w:val="00BD56BE"/>
    <w:rsid w:val="00BD5D98"/>
    <w:rsid w:val="00BD5F60"/>
    <w:rsid w:val="00BD6E11"/>
    <w:rsid w:val="00BE019A"/>
    <w:rsid w:val="00BE06F5"/>
    <w:rsid w:val="00BE110A"/>
    <w:rsid w:val="00BE1286"/>
    <w:rsid w:val="00BE2A33"/>
    <w:rsid w:val="00BE354F"/>
    <w:rsid w:val="00BE4225"/>
    <w:rsid w:val="00BE480C"/>
    <w:rsid w:val="00BE4DA9"/>
    <w:rsid w:val="00BE5010"/>
    <w:rsid w:val="00BE6B08"/>
    <w:rsid w:val="00BE6E73"/>
    <w:rsid w:val="00BF0703"/>
    <w:rsid w:val="00BF1725"/>
    <w:rsid w:val="00BF2F07"/>
    <w:rsid w:val="00BF35E6"/>
    <w:rsid w:val="00BF375C"/>
    <w:rsid w:val="00BF3934"/>
    <w:rsid w:val="00BF40B5"/>
    <w:rsid w:val="00BF4364"/>
    <w:rsid w:val="00BF5867"/>
    <w:rsid w:val="00BF6312"/>
    <w:rsid w:val="00BF787A"/>
    <w:rsid w:val="00BF7AD2"/>
    <w:rsid w:val="00C00436"/>
    <w:rsid w:val="00C00CD7"/>
    <w:rsid w:val="00C00EFB"/>
    <w:rsid w:val="00C01613"/>
    <w:rsid w:val="00C03093"/>
    <w:rsid w:val="00C03E5C"/>
    <w:rsid w:val="00C04175"/>
    <w:rsid w:val="00C04514"/>
    <w:rsid w:val="00C045B9"/>
    <w:rsid w:val="00C057B9"/>
    <w:rsid w:val="00C05C47"/>
    <w:rsid w:val="00C06C49"/>
    <w:rsid w:val="00C06D36"/>
    <w:rsid w:val="00C07490"/>
    <w:rsid w:val="00C107EF"/>
    <w:rsid w:val="00C11240"/>
    <w:rsid w:val="00C12903"/>
    <w:rsid w:val="00C130D2"/>
    <w:rsid w:val="00C13B31"/>
    <w:rsid w:val="00C1663C"/>
    <w:rsid w:val="00C16A86"/>
    <w:rsid w:val="00C17333"/>
    <w:rsid w:val="00C17338"/>
    <w:rsid w:val="00C17900"/>
    <w:rsid w:val="00C17DCE"/>
    <w:rsid w:val="00C2013C"/>
    <w:rsid w:val="00C20188"/>
    <w:rsid w:val="00C20349"/>
    <w:rsid w:val="00C21190"/>
    <w:rsid w:val="00C2278E"/>
    <w:rsid w:val="00C23814"/>
    <w:rsid w:val="00C23BD7"/>
    <w:rsid w:val="00C23F41"/>
    <w:rsid w:val="00C24FEE"/>
    <w:rsid w:val="00C25475"/>
    <w:rsid w:val="00C25758"/>
    <w:rsid w:val="00C2663C"/>
    <w:rsid w:val="00C26965"/>
    <w:rsid w:val="00C269CD"/>
    <w:rsid w:val="00C272D6"/>
    <w:rsid w:val="00C2731D"/>
    <w:rsid w:val="00C27969"/>
    <w:rsid w:val="00C27CC0"/>
    <w:rsid w:val="00C30249"/>
    <w:rsid w:val="00C30A18"/>
    <w:rsid w:val="00C30A5F"/>
    <w:rsid w:val="00C30D03"/>
    <w:rsid w:val="00C31256"/>
    <w:rsid w:val="00C32C14"/>
    <w:rsid w:val="00C330D0"/>
    <w:rsid w:val="00C330FE"/>
    <w:rsid w:val="00C331B8"/>
    <w:rsid w:val="00C333E9"/>
    <w:rsid w:val="00C33862"/>
    <w:rsid w:val="00C33ABF"/>
    <w:rsid w:val="00C362F1"/>
    <w:rsid w:val="00C37635"/>
    <w:rsid w:val="00C3792D"/>
    <w:rsid w:val="00C37B67"/>
    <w:rsid w:val="00C407A0"/>
    <w:rsid w:val="00C40B88"/>
    <w:rsid w:val="00C41A68"/>
    <w:rsid w:val="00C42548"/>
    <w:rsid w:val="00C442ED"/>
    <w:rsid w:val="00C44CB5"/>
    <w:rsid w:val="00C45DF4"/>
    <w:rsid w:val="00C46751"/>
    <w:rsid w:val="00C46ADE"/>
    <w:rsid w:val="00C46EB3"/>
    <w:rsid w:val="00C5014F"/>
    <w:rsid w:val="00C5055B"/>
    <w:rsid w:val="00C50B1F"/>
    <w:rsid w:val="00C512E3"/>
    <w:rsid w:val="00C5261D"/>
    <w:rsid w:val="00C53507"/>
    <w:rsid w:val="00C53EDD"/>
    <w:rsid w:val="00C53FF3"/>
    <w:rsid w:val="00C545CE"/>
    <w:rsid w:val="00C552B8"/>
    <w:rsid w:val="00C555CE"/>
    <w:rsid w:val="00C55C8C"/>
    <w:rsid w:val="00C55F2C"/>
    <w:rsid w:val="00C56851"/>
    <w:rsid w:val="00C56BA5"/>
    <w:rsid w:val="00C57AF4"/>
    <w:rsid w:val="00C57B47"/>
    <w:rsid w:val="00C60D67"/>
    <w:rsid w:val="00C60DE3"/>
    <w:rsid w:val="00C6311E"/>
    <w:rsid w:val="00C63C04"/>
    <w:rsid w:val="00C64420"/>
    <w:rsid w:val="00C646B5"/>
    <w:rsid w:val="00C64773"/>
    <w:rsid w:val="00C65BD7"/>
    <w:rsid w:val="00C66358"/>
    <w:rsid w:val="00C6664F"/>
    <w:rsid w:val="00C66DBE"/>
    <w:rsid w:val="00C67043"/>
    <w:rsid w:val="00C67A7A"/>
    <w:rsid w:val="00C7087D"/>
    <w:rsid w:val="00C70D70"/>
    <w:rsid w:val="00C70F71"/>
    <w:rsid w:val="00C73730"/>
    <w:rsid w:val="00C7381E"/>
    <w:rsid w:val="00C74864"/>
    <w:rsid w:val="00C74D3F"/>
    <w:rsid w:val="00C75A35"/>
    <w:rsid w:val="00C77003"/>
    <w:rsid w:val="00C8005B"/>
    <w:rsid w:val="00C8015A"/>
    <w:rsid w:val="00C81AC0"/>
    <w:rsid w:val="00C81C6B"/>
    <w:rsid w:val="00C82915"/>
    <w:rsid w:val="00C8349F"/>
    <w:rsid w:val="00C83509"/>
    <w:rsid w:val="00C83919"/>
    <w:rsid w:val="00C83E11"/>
    <w:rsid w:val="00C83FEA"/>
    <w:rsid w:val="00C862A1"/>
    <w:rsid w:val="00C862CD"/>
    <w:rsid w:val="00C8636B"/>
    <w:rsid w:val="00C8716F"/>
    <w:rsid w:val="00C871CE"/>
    <w:rsid w:val="00C90577"/>
    <w:rsid w:val="00C90A9F"/>
    <w:rsid w:val="00C91100"/>
    <w:rsid w:val="00C91726"/>
    <w:rsid w:val="00C9280F"/>
    <w:rsid w:val="00C94919"/>
    <w:rsid w:val="00C956C7"/>
    <w:rsid w:val="00C95D4D"/>
    <w:rsid w:val="00C97340"/>
    <w:rsid w:val="00C97AA9"/>
    <w:rsid w:val="00CA16C7"/>
    <w:rsid w:val="00CA1B7A"/>
    <w:rsid w:val="00CA23EC"/>
    <w:rsid w:val="00CA2590"/>
    <w:rsid w:val="00CA3541"/>
    <w:rsid w:val="00CA35E0"/>
    <w:rsid w:val="00CA4453"/>
    <w:rsid w:val="00CA4572"/>
    <w:rsid w:val="00CA45E4"/>
    <w:rsid w:val="00CA4952"/>
    <w:rsid w:val="00CA4C8A"/>
    <w:rsid w:val="00CA522D"/>
    <w:rsid w:val="00CA55D7"/>
    <w:rsid w:val="00CA5822"/>
    <w:rsid w:val="00CA7C6B"/>
    <w:rsid w:val="00CB048D"/>
    <w:rsid w:val="00CB12CB"/>
    <w:rsid w:val="00CB2623"/>
    <w:rsid w:val="00CB2780"/>
    <w:rsid w:val="00CB3ABB"/>
    <w:rsid w:val="00CB43D5"/>
    <w:rsid w:val="00CB4622"/>
    <w:rsid w:val="00CB4AFE"/>
    <w:rsid w:val="00CB53B8"/>
    <w:rsid w:val="00CB5F2A"/>
    <w:rsid w:val="00CB6B0C"/>
    <w:rsid w:val="00CB777C"/>
    <w:rsid w:val="00CC0505"/>
    <w:rsid w:val="00CC0E7E"/>
    <w:rsid w:val="00CC12F9"/>
    <w:rsid w:val="00CC16A1"/>
    <w:rsid w:val="00CC44F2"/>
    <w:rsid w:val="00CC4ABB"/>
    <w:rsid w:val="00CC4AF2"/>
    <w:rsid w:val="00CC5651"/>
    <w:rsid w:val="00CC59F6"/>
    <w:rsid w:val="00CC5A7D"/>
    <w:rsid w:val="00CC67A3"/>
    <w:rsid w:val="00CC6CA1"/>
    <w:rsid w:val="00CD0584"/>
    <w:rsid w:val="00CD06FE"/>
    <w:rsid w:val="00CD0776"/>
    <w:rsid w:val="00CD0A1B"/>
    <w:rsid w:val="00CD0AE5"/>
    <w:rsid w:val="00CD1811"/>
    <w:rsid w:val="00CD18FB"/>
    <w:rsid w:val="00CD290B"/>
    <w:rsid w:val="00CD2FD5"/>
    <w:rsid w:val="00CD4801"/>
    <w:rsid w:val="00CD4863"/>
    <w:rsid w:val="00CD55D4"/>
    <w:rsid w:val="00CD58DB"/>
    <w:rsid w:val="00CD6792"/>
    <w:rsid w:val="00CD6C63"/>
    <w:rsid w:val="00CD7FED"/>
    <w:rsid w:val="00CE0D82"/>
    <w:rsid w:val="00CE0EB1"/>
    <w:rsid w:val="00CE151E"/>
    <w:rsid w:val="00CE1898"/>
    <w:rsid w:val="00CE29DE"/>
    <w:rsid w:val="00CE3ED9"/>
    <w:rsid w:val="00CE4A04"/>
    <w:rsid w:val="00CE54AC"/>
    <w:rsid w:val="00CE5B13"/>
    <w:rsid w:val="00CE6BF1"/>
    <w:rsid w:val="00CE6C60"/>
    <w:rsid w:val="00CE6EA8"/>
    <w:rsid w:val="00CE7BB6"/>
    <w:rsid w:val="00CF0536"/>
    <w:rsid w:val="00CF0B8A"/>
    <w:rsid w:val="00CF12E1"/>
    <w:rsid w:val="00CF21CB"/>
    <w:rsid w:val="00CF22CC"/>
    <w:rsid w:val="00CF267E"/>
    <w:rsid w:val="00CF286D"/>
    <w:rsid w:val="00CF2D72"/>
    <w:rsid w:val="00CF49D0"/>
    <w:rsid w:val="00CF6CA9"/>
    <w:rsid w:val="00CF6FF0"/>
    <w:rsid w:val="00CF75B3"/>
    <w:rsid w:val="00D00827"/>
    <w:rsid w:val="00D01644"/>
    <w:rsid w:val="00D016E6"/>
    <w:rsid w:val="00D030F7"/>
    <w:rsid w:val="00D04511"/>
    <w:rsid w:val="00D04E29"/>
    <w:rsid w:val="00D050B0"/>
    <w:rsid w:val="00D05141"/>
    <w:rsid w:val="00D0555B"/>
    <w:rsid w:val="00D05784"/>
    <w:rsid w:val="00D062D3"/>
    <w:rsid w:val="00D0656B"/>
    <w:rsid w:val="00D10175"/>
    <w:rsid w:val="00D1043C"/>
    <w:rsid w:val="00D1108C"/>
    <w:rsid w:val="00D113C6"/>
    <w:rsid w:val="00D119AF"/>
    <w:rsid w:val="00D1210D"/>
    <w:rsid w:val="00D148A0"/>
    <w:rsid w:val="00D154B7"/>
    <w:rsid w:val="00D1555A"/>
    <w:rsid w:val="00D16091"/>
    <w:rsid w:val="00D16336"/>
    <w:rsid w:val="00D16B35"/>
    <w:rsid w:val="00D17403"/>
    <w:rsid w:val="00D17D87"/>
    <w:rsid w:val="00D2033A"/>
    <w:rsid w:val="00D20787"/>
    <w:rsid w:val="00D217E7"/>
    <w:rsid w:val="00D228AC"/>
    <w:rsid w:val="00D2320B"/>
    <w:rsid w:val="00D23445"/>
    <w:rsid w:val="00D247F2"/>
    <w:rsid w:val="00D2518B"/>
    <w:rsid w:val="00D257CE"/>
    <w:rsid w:val="00D263F9"/>
    <w:rsid w:val="00D2650F"/>
    <w:rsid w:val="00D272C0"/>
    <w:rsid w:val="00D27A3A"/>
    <w:rsid w:val="00D30077"/>
    <w:rsid w:val="00D303F5"/>
    <w:rsid w:val="00D30706"/>
    <w:rsid w:val="00D309DE"/>
    <w:rsid w:val="00D30F08"/>
    <w:rsid w:val="00D31AC7"/>
    <w:rsid w:val="00D3241A"/>
    <w:rsid w:val="00D33737"/>
    <w:rsid w:val="00D33FCB"/>
    <w:rsid w:val="00D35247"/>
    <w:rsid w:val="00D355E6"/>
    <w:rsid w:val="00D37652"/>
    <w:rsid w:val="00D37BFA"/>
    <w:rsid w:val="00D37C0C"/>
    <w:rsid w:val="00D40441"/>
    <w:rsid w:val="00D40824"/>
    <w:rsid w:val="00D42A9F"/>
    <w:rsid w:val="00D4306B"/>
    <w:rsid w:val="00D4389B"/>
    <w:rsid w:val="00D4396F"/>
    <w:rsid w:val="00D444B8"/>
    <w:rsid w:val="00D45EA1"/>
    <w:rsid w:val="00D46F35"/>
    <w:rsid w:val="00D475F0"/>
    <w:rsid w:val="00D477C8"/>
    <w:rsid w:val="00D50E67"/>
    <w:rsid w:val="00D527F6"/>
    <w:rsid w:val="00D53736"/>
    <w:rsid w:val="00D53C80"/>
    <w:rsid w:val="00D55176"/>
    <w:rsid w:val="00D55D64"/>
    <w:rsid w:val="00D57544"/>
    <w:rsid w:val="00D57B53"/>
    <w:rsid w:val="00D60648"/>
    <w:rsid w:val="00D60E22"/>
    <w:rsid w:val="00D60F16"/>
    <w:rsid w:val="00D61C5D"/>
    <w:rsid w:val="00D639A2"/>
    <w:rsid w:val="00D64090"/>
    <w:rsid w:val="00D64291"/>
    <w:rsid w:val="00D648EE"/>
    <w:rsid w:val="00D65489"/>
    <w:rsid w:val="00D655B9"/>
    <w:rsid w:val="00D6575D"/>
    <w:rsid w:val="00D65DE7"/>
    <w:rsid w:val="00D6650E"/>
    <w:rsid w:val="00D667B9"/>
    <w:rsid w:val="00D67333"/>
    <w:rsid w:val="00D67FB7"/>
    <w:rsid w:val="00D70C39"/>
    <w:rsid w:val="00D70FB8"/>
    <w:rsid w:val="00D71E5F"/>
    <w:rsid w:val="00D723A3"/>
    <w:rsid w:val="00D72497"/>
    <w:rsid w:val="00D72710"/>
    <w:rsid w:val="00D72855"/>
    <w:rsid w:val="00D7330E"/>
    <w:rsid w:val="00D73CE2"/>
    <w:rsid w:val="00D7464E"/>
    <w:rsid w:val="00D749E0"/>
    <w:rsid w:val="00D74B58"/>
    <w:rsid w:val="00D7522E"/>
    <w:rsid w:val="00D76816"/>
    <w:rsid w:val="00D80458"/>
    <w:rsid w:val="00D81405"/>
    <w:rsid w:val="00D81A15"/>
    <w:rsid w:val="00D82B68"/>
    <w:rsid w:val="00D83694"/>
    <w:rsid w:val="00D84027"/>
    <w:rsid w:val="00D84CB0"/>
    <w:rsid w:val="00D84DF7"/>
    <w:rsid w:val="00D84F06"/>
    <w:rsid w:val="00D85195"/>
    <w:rsid w:val="00D857D1"/>
    <w:rsid w:val="00D864FB"/>
    <w:rsid w:val="00D871FE"/>
    <w:rsid w:val="00D873BA"/>
    <w:rsid w:val="00D877BB"/>
    <w:rsid w:val="00D90614"/>
    <w:rsid w:val="00D90E96"/>
    <w:rsid w:val="00D90F30"/>
    <w:rsid w:val="00D90FED"/>
    <w:rsid w:val="00D9163A"/>
    <w:rsid w:val="00D92DAD"/>
    <w:rsid w:val="00D93059"/>
    <w:rsid w:val="00D930E4"/>
    <w:rsid w:val="00D93A5E"/>
    <w:rsid w:val="00D93BD0"/>
    <w:rsid w:val="00D95BBB"/>
    <w:rsid w:val="00D9601B"/>
    <w:rsid w:val="00D96265"/>
    <w:rsid w:val="00D97B3A"/>
    <w:rsid w:val="00DA07C9"/>
    <w:rsid w:val="00DA10CE"/>
    <w:rsid w:val="00DA1828"/>
    <w:rsid w:val="00DA1D97"/>
    <w:rsid w:val="00DA207D"/>
    <w:rsid w:val="00DA2690"/>
    <w:rsid w:val="00DA28D6"/>
    <w:rsid w:val="00DA3056"/>
    <w:rsid w:val="00DA388D"/>
    <w:rsid w:val="00DA3A6C"/>
    <w:rsid w:val="00DA47C7"/>
    <w:rsid w:val="00DA541B"/>
    <w:rsid w:val="00DA6291"/>
    <w:rsid w:val="00DA6617"/>
    <w:rsid w:val="00DB025C"/>
    <w:rsid w:val="00DB069F"/>
    <w:rsid w:val="00DB126F"/>
    <w:rsid w:val="00DB1663"/>
    <w:rsid w:val="00DB1836"/>
    <w:rsid w:val="00DB1B6E"/>
    <w:rsid w:val="00DB27AB"/>
    <w:rsid w:val="00DB3787"/>
    <w:rsid w:val="00DB5696"/>
    <w:rsid w:val="00DB58E4"/>
    <w:rsid w:val="00DB6903"/>
    <w:rsid w:val="00DB6A6C"/>
    <w:rsid w:val="00DB7650"/>
    <w:rsid w:val="00DB7FC0"/>
    <w:rsid w:val="00DC0615"/>
    <w:rsid w:val="00DC121D"/>
    <w:rsid w:val="00DC12D1"/>
    <w:rsid w:val="00DC18B5"/>
    <w:rsid w:val="00DC247E"/>
    <w:rsid w:val="00DC2833"/>
    <w:rsid w:val="00DC3E0F"/>
    <w:rsid w:val="00DC47D7"/>
    <w:rsid w:val="00DC4B57"/>
    <w:rsid w:val="00DC4C5C"/>
    <w:rsid w:val="00DC5344"/>
    <w:rsid w:val="00DC5615"/>
    <w:rsid w:val="00DC6FB8"/>
    <w:rsid w:val="00DC7065"/>
    <w:rsid w:val="00DC71B1"/>
    <w:rsid w:val="00DD0F9D"/>
    <w:rsid w:val="00DD2DF5"/>
    <w:rsid w:val="00DD3DA5"/>
    <w:rsid w:val="00DD3FEB"/>
    <w:rsid w:val="00DD41B3"/>
    <w:rsid w:val="00DD4A10"/>
    <w:rsid w:val="00DD4C7F"/>
    <w:rsid w:val="00DD5DC6"/>
    <w:rsid w:val="00DD5DD9"/>
    <w:rsid w:val="00DD6111"/>
    <w:rsid w:val="00DD6519"/>
    <w:rsid w:val="00DD69E6"/>
    <w:rsid w:val="00DD6D2B"/>
    <w:rsid w:val="00DD6F0D"/>
    <w:rsid w:val="00DD6F0F"/>
    <w:rsid w:val="00DD77EA"/>
    <w:rsid w:val="00DE01E8"/>
    <w:rsid w:val="00DE0323"/>
    <w:rsid w:val="00DE3309"/>
    <w:rsid w:val="00DE5C15"/>
    <w:rsid w:val="00DE7148"/>
    <w:rsid w:val="00DE7834"/>
    <w:rsid w:val="00DF07BB"/>
    <w:rsid w:val="00DF0D4C"/>
    <w:rsid w:val="00DF1A22"/>
    <w:rsid w:val="00DF1F77"/>
    <w:rsid w:val="00DF1F95"/>
    <w:rsid w:val="00DF21C6"/>
    <w:rsid w:val="00DF2A9A"/>
    <w:rsid w:val="00DF3096"/>
    <w:rsid w:val="00DF5028"/>
    <w:rsid w:val="00DF5596"/>
    <w:rsid w:val="00DF655D"/>
    <w:rsid w:val="00DF6715"/>
    <w:rsid w:val="00DF67A9"/>
    <w:rsid w:val="00DF6B4F"/>
    <w:rsid w:val="00DF75A7"/>
    <w:rsid w:val="00DF7809"/>
    <w:rsid w:val="00DF7B5D"/>
    <w:rsid w:val="00E00467"/>
    <w:rsid w:val="00E007B2"/>
    <w:rsid w:val="00E00ABA"/>
    <w:rsid w:val="00E014A6"/>
    <w:rsid w:val="00E018F9"/>
    <w:rsid w:val="00E01E6D"/>
    <w:rsid w:val="00E01F7C"/>
    <w:rsid w:val="00E034E9"/>
    <w:rsid w:val="00E03B13"/>
    <w:rsid w:val="00E03DBB"/>
    <w:rsid w:val="00E043F0"/>
    <w:rsid w:val="00E05466"/>
    <w:rsid w:val="00E05614"/>
    <w:rsid w:val="00E059D1"/>
    <w:rsid w:val="00E0630D"/>
    <w:rsid w:val="00E06DB0"/>
    <w:rsid w:val="00E07268"/>
    <w:rsid w:val="00E10199"/>
    <w:rsid w:val="00E10D34"/>
    <w:rsid w:val="00E115DE"/>
    <w:rsid w:val="00E11975"/>
    <w:rsid w:val="00E129DD"/>
    <w:rsid w:val="00E12A5F"/>
    <w:rsid w:val="00E12E72"/>
    <w:rsid w:val="00E13055"/>
    <w:rsid w:val="00E13AAA"/>
    <w:rsid w:val="00E15636"/>
    <w:rsid w:val="00E15671"/>
    <w:rsid w:val="00E16736"/>
    <w:rsid w:val="00E16F1B"/>
    <w:rsid w:val="00E203D7"/>
    <w:rsid w:val="00E20B19"/>
    <w:rsid w:val="00E21CF6"/>
    <w:rsid w:val="00E21EB5"/>
    <w:rsid w:val="00E221F3"/>
    <w:rsid w:val="00E23748"/>
    <w:rsid w:val="00E247E0"/>
    <w:rsid w:val="00E25422"/>
    <w:rsid w:val="00E264D4"/>
    <w:rsid w:val="00E26E93"/>
    <w:rsid w:val="00E271C1"/>
    <w:rsid w:val="00E27881"/>
    <w:rsid w:val="00E30237"/>
    <w:rsid w:val="00E31584"/>
    <w:rsid w:val="00E32662"/>
    <w:rsid w:val="00E327D5"/>
    <w:rsid w:val="00E328DF"/>
    <w:rsid w:val="00E3354C"/>
    <w:rsid w:val="00E33748"/>
    <w:rsid w:val="00E34498"/>
    <w:rsid w:val="00E35B3A"/>
    <w:rsid w:val="00E36DA1"/>
    <w:rsid w:val="00E37940"/>
    <w:rsid w:val="00E41620"/>
    <w:rsid w:val="00E419B6"/>
    <w:rsid w:val="00E42204"/>
    <w:rsid w:val="00E43B16"/>
    <w:rsid w:val="00E43F09"/>
    <w:rsid w:val="00E4414A"/>
    <w:rsid w:val="00E44173"/>
    <w:rsid w:val="00E445F1"/>
    <w:rsid w:val="00E44C17"/>
    <w:rsid w:val="00E46075"/>
    <w:rsid w:val="00E461E1"/>
    <w:rsid w:val="00E463CB"/>
    <w:rsid w:val="00E4677C"/>
    <w:rsid w:val="00E46D68"/>
    <w:rsid w:val="00E470F0"/>
    <w:rsid w:val="00E4759E"/>
    <w:rsid w:val="00E47A8C"/>
    <w:rsid w:val="00E47D71"/>
    <w:rsid w:val="00E5161B"/>
    <w:rsid w:val="00E53E7A"/>
    <w:rsid w:val="00E5633F"/>
    <w:rsid w:val="00E565B5"/>
    <w:rsid w:val="00E56D02"/>
    <w:rsid w:val="00E56D97"/>
    <w:rsid w:val="00E60628"/>
    <w:rsid w:val="00E61046"/>
    <w:rsid w:val="00E61299"/>
    <w:rsid w:val="00E614D4"/>
    <w:rsid w:val="00E61C54"/>
    <w:rsid w:val="00E624C8"/>
    <w:rsid w:val="00E6301D"/>
    <w:rsid w:val="00E6318B"/>
    <w:rsid w:val="00E636DB"/>
    <w:rsid w:val="00E638F6"/>
    <w:rsid w:val="00E63E4C"/>
    <w:rsid w:val="00E647A5"/>
    <w:rsid w:val="00E648F1"/>
    <w:rsid w:val="00E64CEC"/>
    <w:rsid w:val="00E653F4"/>
    <w:rsid w:val="00E65748"/>
    <w:rsid w:val="00E65E85"/>
    <w:rsid w:val="00E65EBB"/>
    <w:rsid w:val="00E663AC"/>
    <w:rsid w:val="00E702B9"/>
    <w:rsid w:val="00E7042E"/>
    <w:rsid w:val="00E71062"/>
    <w:rsid w:val="00E7136F"/>
    <w:rsid w:val="00E715FA"/>
    <w:rsid w:val="00E719B8"/>
    <w:rsid w:val="00E722F0"/>
    <w:rsid w:val="00E724FE"/>
    <w:rsid w:val="00E728A2"/>
    <w:rsid w:val="00E72AFB"/>
    <w:rsid w:val="00E73372"/>
    <w:rsid w:val="00E74187"/>
    <w:rsid w:val="00E742A8"/>
    <w:rsid w:val="00E754AF"/>
    <w:rsid w:val="00E769AB"/>
    <w:rsid w:val="00E77478"/>
    <w:rsid w:val="00E7795D"/>
    <w:rsid w:val="00E813B2"/>
    <w:rsid w:val="00E83043"/>
    <w:rsid w:val="00E83562"/>
    <w:rsid w:val="00E84539"/>
    <w:rsid w:val="00E849F6"/>
    <w:rsid w:val="00E850E2"/>
    <w:rsid w:val="00E859AB"/>
    <w:rsid w:val="00E85CF3"/>
    <w:rsid w:val="00E86AAB"/>
    <w:rsid w:val="00E8731C"/>
    <w:rsid w:val="00E879E3"/>
    <w:rsid w:val="00E90176"/>
    <w:rsid w:val="00E912AE"/>
    <w:rsid w:val="00E912BA"/>
    <w:rsid w:val="00E91D45"/>
    <w:rsid w:val="00E92B0A"/>
    <w:rsid w:val="00E93440"/>
    <w:rsid w:val="00E9344C"/>
    <w:rsid w:val="00E938D5"/>
    <w:rsid w:val="00E93BE3"/>
    <w:rsid w:val="00E95A76"/>
    <w:rsid w:val="00E962C4"/>
    <w:rsid w:val="00E970DF"/>
    <w:rsid w:val="00E975F8"/>
    <w:rsid w:val="00E97A8A"/>
    <w:rsid w:val="00EA0294"/>
    <w:rsid w:val="00EA05EE"/>
    <w:rsid w:val="00EA0937"/>
    <w:rsid w:val="00EA13D1"/>
    <w:rsid w:val="00EA177A"/>
    <w:rsid w:val="00EA2E05"/>
    <w:rsid w:val="00EA375D"/>
    <w:rsid w:val="00EA38AA"/>
    <w:rsid w:val="00EA4ABD"/>
    <w:rsid w:val="00EA4CC8"/>
    <w:rsid w:val="00EA5328"/>
    <w:rsid w:val="00EA624E"/>
    <w:rsid w:val="00EA7E4B"/>
    <w:rsid w:val="00EB0346"/>
    <w:rsid w:val="00EB0464"/>
    <w:rsid w:val="00EB0B52"/>
    <w:rsid w:val="00EB12A1"/>
    <w:rsid w:val="00EB23ED"/>
    <w:rsid w:val="00EB2637"/>
    <w:rsid w:val="00EB37E2"/>
    <w:rsid w:val="00EB3A77"/>
    <w:rsid w:val="00EB3D88"/>
    <w:rsid w:val="00EB56D8"/>
    <w:rsid w:val="00EB5C45"/>
    <w:rsid w:val="00EB70F7"/>
    <w:rsid w:val="00EB7DAB"/>
    <w:rsid w:val="00EC1462"/>
    <w:rsid w:val="00EC16EF"/>
    <w:rsid w:val="00EC184F"/>
    <w:rsid w:val="00EC187D"/>
    <w:rsid w:val="00EC1EC9"/>
    <w:rsid w:val="00EC4294"/>
    <w:rsid w:val="00EC4671"/>
    <w:rsid w:val="00EC57B1"/>
    <w:rsid w:val="00EC60C6"/>
    <w:rsid w:val="00EC6506"/>
    <w:rsid w:val="00EC71A7"/>
    <w:rsid w:val="00EC7A5B"/>
    <w:rsid w:val="00EC7B60"/>
    <w:rsid w:val="00ED02A7"/>
    <w:rsid w:val="00ED0AC4"/>
    <w:rsid w:val="00ED11B3"/>
    <w:rsid w:val="00ED1E2B"/>
    <w:rsid w:val="00ED204F"/>
    <w:rsid w:val="00ED2FDA"/>
    <w:rsid w:val="00ED39B1"/>
    <w:rsid w:val="00ED4DBB"/>
    <w:rsid w:val="00ED544A"/>
    <w:rsid w:val="00ED66A2"/>
    <w:rsid w:val="00ED69FC"/>
    <w:rsid w:val="00ED7C17"/>
    <w:rsid w:val="00EE089F"/>
    <w:rsid w:val="00EE1B30"/>
    <w:rsid w:val="00EE2407"/>
    <w:rsid w:val="00EE2D7F"/>
    <w:rsid w:val="00EE2E69"/>
    <w:rsid w:val="00EE47F9"/>
    <w:rsid w:val="00EE5B36"/>
    <w:rsid w:val="00EE68FA"/>
    <w:rsid w:val="00EE6B2F"/>
    <w:rsid w:val="00EE77B6"/>
    <w:rsid w:val="00EE7C27"/>
    <w:rsid w:val="00EF0856"/>
    <w:rsid w:val="00EF1D44"/>
    <w:rsid w:val="00EF2CB8"/>
    <w:rsid w:val="00EF2E4B"/>
    <w:rsid w:val="00EF2E9E"/>
    <w:rsid w:val="00EF3610"/>
    <w:rsid w:val="00EF4691"/>
    <w:rsid w:val="00EF4A75"/>
    <w:rsid w:val="00EF5843"/>
    <w:rsid w:val="00EF598F"/>
    <w:rsid w:val="00EF5E89"/>
    <w:rsid w:val="00EF666E"/>
    <w:rsid w:val="00EF73AE"/>
    <w:rsid w:val="00EF7E89"/>
    <w:rsid w:val="00F00052"/>
    <w:rsid w:val="00F00474"/>
    <w:rsid w:val="00F01309"/>
    <w:rsid w:val="00F016C1"/>
    <w:rsid w:val="00F025AA"/>
    <w:rsid w:val="00F02DE2"/>
    <w:rsid w:val="00F0302A"/>
    <w:rsid w:val="00F04172"/>
    <w:rsid w:val="00F04440"/>
    <w:rsid w:val="00F0486B"/>
    <w:rsid w:val="00F04BA9"/>
    <w:rsid w:val="00F04D00"/>
    <w:rsid w:val="00F04FE5"/>
    <w:rsid w:val="00F0500E"/>
    <w:rsid w:val="00F05087"/>
    <w:rsid w:val="00F05ADC"/>
    <w:rsid w:val="00F05B89"/>
    <w:rsid w:val="00F062DC"/>
    <w:rsid w:val="00F06467"/>
    <w:rsid w:val="00F07622"/>
    <w:rsid w:val="00F10F76"/>
    <w:rsid w:val="00F111C5"/>
    <w:rsid w:val="00F12302"/>
    <w:rsid w:val="00F128AE"/>
    <w:rsid w:val="00F12B20"/>
    <w:rsid w:val="00F13663"/>
    <w:rsid w:val="00F139E0"/>
    <w:rsid w:val="00F13BE1"/>
    <w:rsid w:val="00F14DD0"/>
    <w:rsid w:val="00F14E56"/>
    <w:rsid w:val="00F1538E"/>
    <w:rsid w:val="00F17261"/>
    <w:rsid w:val="00F178E9"/>
    <w:rsid w:val="00F21022"/>
    <w:rsid w:val="00F2105F"/>
    <w:rsid w:val="00F2177A"/>
    <w:rsid w:val="00F219FB"/>
    <w:rsid w:val="00F22885"/>
    <w:rsid w:val="00F22F6F"/>
    <w:rsid w:val="00F24148"/>
    <w:rsid w:val="00F24F77"/>
    <w:rsid w:val="00F2594D"/>
    <w:rsid w:val="00F2603D"/>
    <w:rsid w:val="00F2636F"/>
    <w:rsid w:val="00F26456"/>
    <w:rsid w:val="00F26E5E"/>
    <w:rsid w:val="00F270E1"/>
    <w:rsid w:val="00F27AFB"/>
    <w:rsid w:val="00F27FD7"/>
    <w:rsid w:val="00F30B54"/>
    <w:rsid w:val="00F322E9"/>
    <w:rsid w:val="00F3280E"/>
    <w:rsid w:val="00F3444F"/>
    <w:rsid w:val="00F3455F"/>
    <w:rsid w:val="00F348BF"/>
    <w:rsid w:val="00F35126"/>
    <w:rsid w:val="00F3541E"/>
    <w:rsid w:val="00F35C50"/>
    <w:rsid w:val="00F36E6E"/>
    <w:rsid w:val="00F373A3"/>
    <w:rsid w:val="00F37B43"/>
    <w:rsid w:val="00F37D0C"/>
    <w:rsid w:val="00F37EDF"/>
    <w:rsid w:val="00F4016C"/>
    <w:rsid w:val="00F4037D"/>
    <w:rsid w:val="00F40B0D"/>
    <w:rsid w:val="00F4173D"/>
    <w:rsid w:val="00F41E03"/>
    <w:rsid w:val="00F41E3F"/>
    <w:rsid w:val="00F42050"/>
    <w:rsid w:val="00F42498"/>
    <w:rsid w:val="00F440FE"/>
    <w:rsid w:val="00F44721"/>
    <w:rsid w:val="00F45C80"/>
    <w:rsid w:val="00F45D29"/>
    <w:rsid w:val="00F464FB"/>
    <w:rsid w:val="00F46BEF"/>
    <w:rsid w:val="00F472A0"/>
    <w:rsid w:val="00F47567"/>
    <w:rsid w:val="00F47689"/>
    <w:rsid w:val="00F501D2"/>
    <w:rsid w:val="00F50AF0"/>
    <w:rsid w:val="00F50D30"/>
    <w:rsid w:val="00F5249E"/>
    <w:rsid w:val="00F52CA8"/>
    <w:rsid w:val="00F52EB6"/>
    <w:rsid w:val="00F54244"/>
    <w:rsid w:val="00F54692"/>
    <w:rsid w:val="00F54749"/>
    <w:rsid w:val="00F54869"/>
    <w:rsid w:val="00F54FBB"/>
    <w:rsid w:val="00F5525F"/>
    <w:rsid w:val="00F557D9"/>
    <w:rsid w:val="00F55F7D"/>
    <w:rsid w:val="00F6126E"/>
    <w:rsid w:val="00F614BD"/>
    <w:rsid w:val="00F61A4F"/>
    <w:rsid w:val="00F62239"/>
    <w:rsid w:val="00F62321"/>
    <w:rsid w:val="00F625DB"/>
    <w:rsid w:val="00F626C4"/>
    <w:rsid w:val="00F62774"/>
    <w:rsid w:val="00F631A7"/>
    <w:rsid w:val="00F639F9"/>
    <w:rsid w:val="00F647E9"/>
    <w:rsid w:val="00F648F8"/>
    <w:rsid w:val="00F659B4"/>
    <w:rsid w:val="00F66719"/>
    <w:rsid w:val="00F6673C"/>
    <w:rsid w:val="00F67A90"/>
    <w:rsid w:val="00F71FAF"/>
    <w:rsid w:val="00F7252B"/>
    <w:rsid w:val="00F73B4B"/>
    <w:rsid w:val="00F74CF7"/>
    <w:rsid w:val="00F754CF"/>
    <w:rsid w:val="00F75E9C"/>
    <w:rsid w:val="00F75FCF"/>
    <w:rsid w:val="00F7619B"/>
    <w:rsid w:val="00F7682B"/>
    <w:rsid w:val="00F76EFB"/>
    <w:rsid w:val="00F7764D"/>
    <w:rsid w:val="00F80769"/>
    <w:rsid w:val="00F81D38"/>
    <w:rsid w:val="00F820F7"/>
    <w:rsid w:val="00F82FFA"/>
    <w:rsid w:val="00F838E2"/>
    <w:rsid w:val="00F84938"/>
    <w:rsid w:val="00F85102"/>
    <w:rsid w:val="00F8541D"/>
    <w:rsid w:val="00F8555B"/>
    <w:rsid w:val="00F86FC7"/>
    <w:rsid w:val="00F879EE"/>
    <w:rsid w:val="00F90BD8"/>
    <w:rsid w:val="00F92D8C"/>
    <w:rsid w:val="00F9346B"/>
    <w:rsid w:val="00F93936"/>
    <w:rsid w:val="00F93F8F"/>
    <w:rsid w:val="00F940EC"/>
    <w:rsid w:val="00F944E2"/>
    <w:rsid w:val="00F947D9"/>
    <w:rsid w:val="00F949F7"/>
    <w:rsid w:val="00F94F01"/>
    <w:rsid w:val="00F95568"/>
    <w:rsid w:val="00F958D4"/>
    <w:rsid w:val="00F95B7F"/>
    <w:rsid w:val="00F95F1A"/>
    <w:rsid w:val="00F9611B"/>
    <w:rsid w:val="00F965BC"/>
    <w:rsid w:val="00F97A4B"/>
    <w:rsid w:val="00FA0725"/>
    <w:rsid w:val="00FA0735"/>
    <w:rsid w:val="00FA170D"/>
    <w:rsid w:val="00FA283D"/>
    <w:rsid w:val="00FA3793"/>
    <w:rsid w:val="00FA37DA"/>
    <w:rsid w:val="00FA44A7"/>
    <w:rsid w:val="00FA549C"/>
    <w:rsid w:val="00FA55B8"/>
    <w:rsid w:val="00FA5C02"/>
    <w:rsid w:val="00FA7212"/>
    <w:rsid w:val="00FA78BB"/>
    <w:rsid w:val="00FA7BB6"/>
    <w:rsid w:val="00FA7F54"/>
    <w:rsid w:val="00FB1882"/>
    <w:rsid w:val="00FB299F"/>
    <w:rsid w:val="00FB29FF"/>
    <w:rsid w:val="00FB35C7"/>
    <w:rsid w:val="00FB539A"/>
    <w:rsid w:val="00FB75D7"/>
    <w:rsid w:val="00FB7B2D"/>
    <w:rsid w:val="00FC0A3E"/>
    <w:rsid w:val="00FC131B"/>
    <w:rsid w:val="00FC14DF"/>
    <w:rsid w:val="00FC2039"/>
    <w:rsid w:val="00FC5D9E"/>
    <w:rsid w:val="00FC68F1"/>
    <w:rsid w:val="00FC6F19"/>
    <w:rsid w:val="00FC7F7C"/>
    <w:rsid w:val="00FD1000"/>
    <w:rsid w:val="00FD11EC"/>
    <w:rsid w:val="00FD1434"/>
    <w:rsid w:val="00FD1DCF"/>
    <w:rsid w:val="00FD4700"/>
    <w:rsid w:val="00FD47A3"/>
    <w:rsid w:val="00FD49F6"/>
    <w:rsid w:val="00FD5E64"/>
    <w:rsid w:val="00FD5FF5"/>
    <w:rsid w:val="00FD651F"/>
    <w:rsid w:val="00FD6A2B"/>
    <w:rsid w:val="00FD6F57"/>
    <w:rsid w:val="00FD73DA"/>
    <w:rsid w:val="00FD7555"/>
    <w:rsid w:val="00FD7C34"/>
    <w:rsid w:val="00FD7D1D"/>
    <w:rsid w:val="00FE0AD5"/>
    <w:rsid w:val="00FE111F"/>
    <w:rsid w:val="00FE228F"/>
    <w:rsid w:val="00FE23BE"/>
    <w:rsid w:val="00FE3324"/>
    <w:rsid w:val="00FE4BEB"/>
    <w:rsid w:val="00FE50CD"/>
    <w:rsid w:val="00FE50F6"/>
    <w:rsid w:val="00FE5C1D"/>
    <w:rsid w:val="00FE6371"/>
    <w:rsid w:val="00FE64D7"/>
    <w:rsid w:val="00FE6BBD"/>
    <w:rsid w:val="00FE795E"/>
    <w:rsid w:val="00FE7AF9"/>
    <w:rsid w:val="00FE7E71"/>
    <w:rsid w:val="00FF098E"/>
    <w:rsid w:val="00FF09C5"/>
    <w:rsid w:val="00FF0CB8"/>
    <w:rsid w:val="00FF1D8D"/>
    <w:rsid w:val="00FF2AB7"/>
    <w:rsid w:val="00FF2DD0"/>
    <w:rsid w:val="00FF2F90"/>
    <w:rsid w:val="00FF31F3"/>
    <w:rsid w:val="00FF338B"/>
    <w:rsid w:val="00FF4E9A"/>
    <w:rsid w:val="00FF56E0"/>
    <w:rsid w:val="00FF6BC1"/>
    <w:rsid w:val="00FF6D33"/>
    <w:rsid w:val="011AD896"/>
    <w:rsid w:val="0141E1CB"/>
    <w:rsid w:val="01CBA550"/>
    <w:rsid w:val="020C8D6E"/>
    <w:rsid w:val="023754D5"/>
    <w:rsid w:val="02A7407F"/>
    <w:rsid w:val="02ACD976"/>
    <w:rsid w:val="02E66805"/>
    <w:rsid w:val="03895607"/>
    <w:rsid w:val="03AE14EB"/>
    <w:rsid w:val="041CBE65"/>
    <w:rsid w:val="04229116"/>
    <w:rsid w:val="043BB973"/>
    <w:rsid w:val="0543F9DE"/>
    <w:rsid w:val="057D1584"/>
    <w:rsid w:val="05F7B441"/>
    <w:rsid w:val="066E5C6B"/>
    <w:rsid w:val="06783F53"/>
    <w:rsid w:val="067F9742"/>
    <w:rsid w:val="0684B656"/>
    <w:rsid w:val="06C56D5D"/>
    <w:rsid w:val="07AB3911"/>
    <w:rsid w:val="081DBA07"/>
    <w:rsid w:val="08C6C478"/>
    <w:rsid w:val="090F2A96"/>
    <w:rsid w:val="0910B4D3"/>
    <w:rsid w:val="0956A898"/>
    <w:rsid w:val="098220E3"/>
    <w:rsid w:val="09D68F11"/>
    <w:rsid w:val="0ABDF46E"/>
    <w:rsid w:val="0BF10488"/>
    <w:rsid w:val="0C055907"/>
    <w:rsid w:val="0C1A0CDD"/>
    <w:rsid w:val="0C359081"/>
    <w:rsid w:val="0CAC257C"/>
    <w:rsid w:val="0CDD9DEF"/>
    <w:rsid w:val="0DFA042B"/>
    <w:rsid w:val="0E001E49"/>
    <w:rsid w:val="0E761751"/>
    <w:rsid w:val="0E8412CA"/>
    <w:rsid w:val="0ECA1C8E"/>
    <w:rsid w:val="0EEC1059"/>
    <w:rsid w:val="0F26110D"/>
    <w:rsid w:val="0F5408E6"/>
    <w:rsid w:val="0F891094"/>
    <w:rsid w:val="0FAEC4A5"/>
    <w:rsid w:val="106FD89B"/>
    <w:rsid w:val="10758F50"/>
    <w:rsid w:val="10E5ACAE"/>
    <w:rsid w:val="117397A1"/>
    <w:rsid w:val="117B4240"/>
    <w:rsid w:val="11B7AF6E"/>
    <w:rsid w:val="11C07EFF"/>
    <w:rsid w:val="11DB7246"/>
    <w:rsid w:val="11F14DB7"/>
    <w:rsid w:val="11FA1425"/>
    <w:rsid w:val="121E856A"/>
    <w:rsid w:val="12467E78"/>
    <w:rsid w:val="12EFEF17"/>
    <w:rsid w:val="136F703E"/>
    <w:rsid w:val="139D96E4"/>
    <w:rsid w:val="14202114"/>
    <w:rsid w:val="1488B183"/>
    <w:rsid w:val="154F0807"/>
    <w:rsid w:val="160DEB51"/>
    <w:rsid w:val="1631759D"/>
    <w:rsid w:val="1695BB0C"/>
    <w:rsid w:val="16B24B59"/>
    <w:rsid w:val="176C0122"/>
    <w:rsid w:val="17D943CA"/>
    <w:rsid w:val="18C9C046"/>
    <w:rsid w:val="18E18661"/>
    <w:rsid w:val="19C4E6CD"/>
    <w:rsid w:val="1A2E429A"/>
    <w:rsid w:val="1A432252"/>
    <w:rsid w:val="1A8923EF"/>
    <w:rsid w:val="1BFE3BC0"/>
    <w:rsid w:val="1C15F90F"/>
    <w:rsid w:val="1C659935"/>
    <w:rsid w:val="1D09C5C4"/>
    <w:rsid w:val="1D1E24ED"/>
    <w:rsid w:val="1DDF9726"/>
    <w:rsid w:val="1E6C9B06"/>
    <w:rsid w:val="1E925C78"/>
    <w:rsid w:val="1F09D05E"/>
    <w:rsid w:val="20DF9BA0"/>
    <w:rsid w:val="2105FD11"/>
    <w:rsid w:val="21E82E39"/>
    <w:rsid w:val="21F66650"/>
    <w:rsid w:val="22089263"/>
    <w:rsid w:val="222F9B98"/>
    <w:rsid w:val="22334B21"/>
    <w:rsid w:val="224F0978"/>
    <w:rsid w:val="22C1CCFF"/>
    <w:rsid w:val="22DEA4B3"/>
    <w:rsid w:val="2305053D"/>
    <w:rsid w:val="233ECFCE"/>
    <w:rsid w:val="23B809E9"/>
    <w:rsid w:val="23C917E6"/>
    <w:rsid w:val="2400268C"/>
    <w:rsid w:val="245FB015"/>
    <w:rsid w:val="2497CAC5"/>
    <w:rsid w:val="24C30E58"/>
    <w:rsid w:val="24ED98C7"/>
    <w:rsid w:val="25100E75"/>
    <w:rsid w:val="25429B9D"/>
    <w:rsid w:val="254A8923"/>
    <w:rsid w:val="2558CEEE"/>
    <w:rsid w:val="2595ECD3"/>
    <w:rsid w:val="25AB621E"/>
    <w:rsid w:val="25E412AE"/>
    <w:rsid w:val="2671F4F9"/>
    <w:rsid w:val="26AEF860"/>
    <w:rsid w:val="26D88723"/>
    <w:rsid w:val="2754CBA0"/>
    <w:rsid w:val="280BE85C"/>
    <w:rsid w:val="2887872E"/>
    <w:rsid w:val="289AE8C7"/>
    <w:rsid w:val="28A5AC42"/>
    <w:rsid w:val="29110EF6"/>
    <w:rsid w:val="29379614"/>
    <w:rsid w:val="29818225"/>
    <w:rsid w:val="29B0C89A"/>
    <w:rsid w:val="29BE423A"/>
    <w:rsid w:val="29ECD192"/>
    <w:rsid w:val="2A43CD05"/>
    <w:rsid w:val="2AC607B4"/>
    <w:rsid w:val="2BA3593E"/>
    <w:rsid w:val="2BC84F46"/>
    <w:rsid w:val="2BEAF8E3"/>
    <w:rsid w:val="2BEFAF7C"/>
    <w:rsid w:val="2C0C381E"/>
    <w:rsid w:val="2C3774E1"/>
    <w:rsid w:val="2C59EA8F"/>
    <w:rsid w:val="2C6379F2"/>
    <w:rsid w:val="2C6C7C8F"/>
    <w:rsid w:val="2D50CB49"/>
    <w:rsid w:val="2DE408E8"/>
    <w:rsid w:val="2DF5BAF0"/>
    <w:rsid w:val="2E17BA20"/>
    <w:rsid w:val="2E19C530"/>
    <w:rsid w:val="2E7B6B3E"/>
    <w:rsid w:val="2F23A4B8"/>
    <w:rsid w:val="2FF692EB"/>
    <w:rsid w:val="3096891B"/>
    <w:rsid w:val="30FB6136"/>
    <w:rsid w:val="310AE604"/>
    <w:rsid w:val="31240E61"/>
    <w:rsid w:val="3178C462"/>
    <w:rsid w:val="31F0AA8E"/>
    <w:rsid w:val="32009733"/>
    <w:rsid w:val="32129AC2"/>
    <w:rsid w:val="3232597C"/>
    <w:rsid w:val="32807FB8"/>
    <w:rsid w:val="32BC0BD5"/>
    <w:rsid w:val="32F1BA10"/>
    <w:rsid w:val="333D7A5B"/>
    <w:rsid w:val="334C7A4B"/>
    <w:rsid w:val="347E24D1"/>
    <w:rsid w:val="34A1DE81"/>
    <w:rsid w:val="35197F5C"/>
    <w:rsid w:val="35E48816"/>
    <w:rsid w:val="3608BA5B"/>
    <w:rsid w:val="365DBD31"/>
    <w:rsid w:val="3678A8F0"/>
    <w:rsid w:val="369BE9DB"/>
    <w:rsid w:val="37554208"/>
    <w:rsid w:val="37F2FA09"/>
    <w:rsid w:val="383B1279"/>
    <w:rsid w:val="38FC573A"/>
    <w:rsid w:val="3A727434"/>
    <w:rsid w:val="3AF596E9"/>
    <w:rsid w:val="3B29DC99"/>
    <w:rsid w:val="3B75371A"/>
    <w:rsid w:val="3B8438EC"/>
    <w:rsid w:val="3B9F1AD7"/>
    <w:rsid w:val="3BC16A8E"/>
    <w:rsid w:val="3BE52BEA"/>
    <w:rsid w:val="3C16F930"/>
    <w:rsid w:val="3C3C1D45"/>
    <w:rsid w:val="3D01458C"/>
    <w:rsid w:val="3D120019"/>
    <w:rsid w:val="3D5D3AEF"/>
    <w:rsid w:val="3DCEA8AF"/>
    <w:rsid w:val="3E8325DD"/>
    <w:rsid w:val="3EC403A2"/>
    <w:rsid w:val="3EF90B50"/>
    <w:rsid w:val="3EFFA1AD"/>
    <w:rsid w:val="3F44B02C"/>
    <w:rsid w:val="3F51A86B"/>
    <w:rsid w:val="40163FA2"/>
    <w:rsid w:val="40B55F05"/>
    <w:rsid w:val="40ED8C45"/>
    <w:rsid w:val="41B20ACA"/>
    <w:rsid w:val="428EEB1C"/>
    <w:rsid w:val="42C1BAED"/>
    <w:rsid w:val="42CE1506"/>
    <w:rsid w:val="43DC3CB6"/>
    <w:rsid w:val="4469E567"/>
    <w:rsid w:val="448795B8"/>
    <w:rsid w:val="45632DF5"/>
    <w:rsid w:val="4577D933"/>
    <w:rsid w:val="45B2D514"/>
    <w:rsid w:val="45E05277"/>
    <w:rsid w:val="469B08FB"/>
    <w:rsid w:val="46D45D2C"/>
    <w:rsid w:val="46E71F2A"/>
    <w:rsid w:val="47389840"/>
    <w:rsid w:val="476C6252"/>
    <w:rsid w:val="47749709"/>
    <w:rsid w:val="47B5A3F6"/>
    <w:rsid w:val="48118383"/>
    <w:rsid w:val="4833A87D"/>
    <w:rsid w:val="484CD34D"/>
    <w:rsid w:val="48653E1C"/>
    <w:rsid w:val="48840E45"/>
    <w:rsid w:val="48B5353E"/>
    <w:rsid w:val="48B79DBD"/>
    <w:rsid w:val="4911B543"/>
    <w:rsid w:val="4A866621"/>
    <w:rsid w:val="4ACFD99A"/>
    <w:rsid w:val="4BB2938C"/>
    <w:rsid w:val="4BE6CD57"/>
    <w:rsid w:val="4C669D24"/>
    <w:rsid w:val="4C855FF2"/>
    <w:rsid w:val="4D2BE3AD"/>
    <w:rsid w:val="4D3E570B"/>
    <w:rsid w:val="4E1BF472"/>
    <w:rsid w:val="4E5E9933"/>
    <w:rsid w:val="4E9CEDD4"/>
    <w:rsid w:val="4EE76AAC"/>
    <w:rsid w:val="4F8C2810"/>
    <w:rsid w:val="4FCC83E0"/>
    <w:rsid w:val="4FF0600D"/>
    <w:rsid w:val="500CC652"/>
    <w:rsid w:val="50362484"/>
    <w:rsid w:val="5070E5AF"/>
    <w:rsid w:val="50C61500"/>
    <w:rsid w:val="5169BAC0"/>
    <w:rsid w:val="51A8F204"/>
    <w:rsid w:val="5211C82E"/>
    <w:rsid w:val="5295A0D6"/>
    <w:rsid w:val="5398BBB8"/>
    <w:rsid w:val="53B2B5BA"/>
    <w:rsid w:val="53BB3DF6"/>
    <w:rsid w:val="53D7FBC3"/>
    <w:rsid w:val="542A6CE2"/>
    <w:rsid w:val="556CE55A"/>
    <w:rsid w:val="55917C75"/>
    <w:rsid w:val="55A05A67"/>
    <w:rsid w:val="55E5A05D"/>
    <w:rsid w:val="5665269F"/>
    <w:rsid w:val="56D72EE4"/>
    <w:rsid w:val="56ED26D7"/>
    <w:rsid w:val="56FEA298"/>
    <w:rsid w:val="57457BD3"/>
    <w:rsid w:val="57632094"/>
    <w:rsid w:val="576FB43C"/>
    <w:rsid w:val="57D90A4A"/>
    <w:rsid w:val="57E8A081"/>
    <w:rsid w:val="58C126F9"/>
    <w:rsid w:val="591DDC9D"/>
    <w:rsid w:val="598E0B76"/>
    <w:rsid w:val="59BD5DE7"/>
    <w:rsid w:val="59D61C8E"/>
    <w:rsid w:val="5A29285A"/>
    <w:rsid w:val="5A40A6EA"/>
    <w:rsid w:val="5A8F4526"/>
    <w:rsid w:val="5AC3511D"/>
    <w:rsid w:val="5AF70514"/>
    <w:rsid w:val="5B2731F9"/>
    <w:rsid w:val="5BC097FA"/>
    <w:rsid w:val="5BD1D2D1"/>
    <w:rsid w:val="5C4446DD"/>
    <w:rsid w:val="5D7113DD"/>
    <w:rsid w:val="5DCF71CA"/>
    <w:rsid w:val="5E37710E"/>
    <w:rsid w:val="5E53609E"/>
    <w:rsid w:val="5E93CD65"/>
    <w:rsid w:val="5EAC521C"/>
    <w:rsid w:val="5EC5CD3F"/>
    <w:rsid w:val="5EC959A6"/>
    <w:rsid w:val="5FB7F55F"/>
    <w:rsid w:val="5FF0AAE1"/>
    <w:rsid w:val="5FF4A7A4"/>
    <w:rsid w:val="6090292B"/>
    <w:rsid w:val="6094091D"/>
    <w:rsid w:val="60A543F4"/>
    <w:rsid w:val="60D29804"/>
    <w:rsid w:val="613ECD7F"/>
    <w:rsid w:val="6167319C"/>
    <w:rsid w:val="61C5AE5A"/>
    <w:rsid w:val="62563DC1"/>
    <w:rsid w:val="62773F18"/>
    <w:rsid w:val="62995429"/>
    <w:rsid w:val="63239C71"/>
    <w:rsid w:val="632CE9C2"/>
    <w:rsid w:val="6346121F"/>
    <w:rsid w:val="63C3BC59"/>
    <w:rsid w:val="6445B219"/>
    <w:rsid w:val="645442C6"/>
    <w:rsid w:val="646EADD3"/>
    <w:rsid w:val="647132FF"/>
    <w:rsid w:val="64991CBD"/>
    <w:rsid w:val="64ADD832"/>
    <w:rsid w:val="64BB9C93"/>
    <w:rsid w:val="650206E8"/>
    <w:rsid w:val="653ACB39"/>
    <w:rsid w:val="65B3AE53"/>
    <w:rsid w:val="663E72D6"/>
    <w:rsid w:val="6697027C"/>
    <w:rsid w:val="6725C04F"/>
    <w:rsid w:val="6773F837"/>
    <w:rsid w:val="67D35320"/>
    <w:rsid w:val="6808486B"/>
    <w:rsid w:val="68E599F5"/>
    <w:rsid w:val="68F66480"/>
    <w:rsid w:val="6912CB83"/>
    <w:rsid w:val="69761398"/>
    <w:rsid w:val="69C46B1A"/>
    <w:rsid w:val="69CC1B3F"/>
    <w:rsid w:val="6A47881B"/>
    <w:rsid w:val="6A5D6111"/>
    <w:rsid w:val="6A816A56"/>
    <w:rsid w:val="6ABCFA94"/>
    <w:rsid w:val="6B31654A"/>
    <w:rsid w:val="6B44DE25"/>
    <w:rsid w:val="6BC4F9B3"/>
    <w:rsid w:val="6CDBB98E"/>
    <w:rsid w:val="6CE9A3A3"/>
    <w:rsid w:val="6D4C76C3"/>
    <w:rsid w:val="6D5B75A7"/>
    <w:rsid w:val="6D5D0B35"/>
    <w:rsid w:val="6DC52683"/>
    <w:rsid w:val="6DC889E9"/>
    <w:rsid w:val="6E6D3589"/>
    <w:rsid w:val="6E88C4C6"/>
    <w:rsid w:val="6E8F1915"/>
    <w:rsid w:val="6F208DC8"/>
    <w:rsid w:val="6F9C72C5"/>
    <w:rsid w:val="6FC576F1"/>
    <w:rsid w:val="6FEBAE10"/>
    <w:rsid w:val="70D9D428"/>
    <w:rsid w:val="71EFE828"/>
    <w:rsid w:val="72520288"/>
    <w:rsid w:val="731A31B6"/>
    <w:rsid w:val="7361266B"/>
    <w:rsid w:val="73FE89C6"/>
    <w:rsid w:val="74303A22"/>
    <w:rsid w:val="75100E5D"/>
    <w:rsid w:val="75CC0A83"/>
    <w:rsid w:val="767E00CA"/>
    <w:rsid w:val="76DD4648"/>
    <w:rsid w:val="77E810A4"/>
    <w:rsid w:val="78026ACE"/>
    <w:rsid w:val="782CBC15"/>
    <w:rsid w:val="78A0AE81"/>
    <w:rsid w:val="78A85FC1"/>
    <w:rsid w:val="78AB05AC"/>
    <w:rsid w:val="78EE5CDE"/>
    <w:rsid w:val="792C11A6"/>
    <w:rsid w:val="7979982C"/>
    <w:rsid w:val="79C996D8"/>
    <w:rsid w:val="7A65B16E"/>
    <w:rsid w:val="7AA7ABB9"/>
    <w:rsid w:val="7B478914"/>
    <w:rsid w:val="7B581C32"/>
    <w:rsid w:val="7BB83928"/>
    <w:rsid w:val="7BBE1EF9"/>
    <w:rsid w:val="7C781CC9"/>
    <w:rsid w:val="7D2E5967"/>
    <w:rsid w:val="7DC1E556"/>
    <w:rsid w:val="7E24C513"/>
    <w:rsid w:val="7E47135F"/>
    <w:rsid w:val="7E6ADD95"/>
    <w:rsid w:val="7E85C033"/>
    <w:rsid w:val="7EA87244"/>
    <w:rsid w:val="7EFC5248"/>
    <w:rsid w:val="7EFD707A"/>
    <w:rsid w:val="7F434305"/>
    <w:rsid w:val="7FA61169"/>
    <w:rsid w:val="7FAD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FF34"/>
  <w15:docId w15:val="{89BAB78C-1BEC-458B-A1F4-0F58C27B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4173D"/>
    <w:pPr>
      <w:widowControl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052"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627A6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B31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3052"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0F3052"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0F3052"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7A68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F3052"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7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627A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7Znak">
    <w:name w:val="Nagłówek 7 Znak"/>
    <w:link w:val="Nagwek7"/>
    <w:uiPriority w:val="99"/>
    <w:rsid w:val="00627A68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rsid w:val="00627A68"/>
    <w:rPr>
      <w:color w:val="0000FF"/>
      <w:u w:val="single"/>
    </w:rPr>
  </w:style>
  <w:style w:type="paragraph" w:styleId="Tekstpodstawowy2">
    <w:name w:val="Body Text 2"/>
    <w:aliases w:val="Znak Znak,Znak, Znak"/>
    <w:basedOn w:val="Normalny"/>
    <w:link w:val="Tekstpodstawowy2Znak"/>
    <w:uiPriority w:val="99"/>
    <w:rsid w:val="00627A68"/>
    <w:pPr>
      <w:spacing w:after="120"/>
      <w:ind w:left="283"/>
    </w:pPr>
  </w:style>
  <w:style w:type="character" w:customStyle="1" w:styleId="Tekstpodstawowy2Znak">
    <w:name w:val="Tekst podstawowy 2 Znak"/>
    <w:aliases w:val="Znak Znak Znak,Znak Znak1, Znak Znak"/>
    <w:link w:val="Tekstpodstawowy2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27A68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627A68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27A68"/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627A68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627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link w:val="Nagwek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627A68"/>
  </w:style>
  <w:style w:type="paragraph" w:customStyle="1" w:styleId="Tekstpodstawowy21">
    <w:name w:val="Tekst podstawowy 21"/>
    <w:basedOn w:val="Normalny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627A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627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627A68"/>
    <w:pPr>
      <w:ind w:left="720"/>
      <w:contextualSpacing/>
    </w:pPr>
  </w:style>
  <w:style w:type="paragraph" w:customStyle="1" w:styleId="Default">
    <w:name w:val="Default"/>
    <w:link w:val="DefaultZnak"/>
    <w:qFormat/>
    <w:rsid w:val="00627A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">
    <w:name w:val="Styl"/>
    <w:uiPriority w:val="99"/>
    <w:rsid w:val="0062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627A6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sid w:val="00627A68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627A6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27A6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9557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5790"/>
  </w:style>
  <w:style w:type="character" w:customStyle="1" w:styleId="TekstkomentarzaZnak">
    <w:name w:val="Tekst komentarza Znak"/>
    <w:link w:val="Tekstkomentarza"/>
    <w:rsid w:val="009557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7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57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49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4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920F3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rsid w:val="002F2FB2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sid w:val="002F2FB2"/>
    <w:rPr>
      <w:rFonts w:ascii="Trebuchet MS" w:hAnsi="Trebuchet MS" w:cs="Trebuchet MS"/>
      <w:sz w:val="22"/>
      <w:szCs w:val="22"/>
    </w:rPr>
  </w:style>
  <w:style w:type="character" w:customStyle="1" w:styleId="Nagwek3Znak">
    <w:name w:val="Nagłówek 3 Znak"/>
    <w:link w:val="Nagwek3"/>
    <w:rsid w:val="00BB3148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743147"/>
    <w:pPr>
      <w:widowControl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743147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0F30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link w:val="Nagwek6"/>
    <w:rsid w:val="000F3052"/>
    <w:rPr>
      <w:rFonts w:ascii="Arial" w:eastAsia="Times New Roman" w:hAnsi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0F3052"/>
    <w:rPr>
      <w:rFonts w:ascii="Arial" w:eastAsia="Times New Roman" w:hAnsi="Arial"/>
      <w:b/>
      <w:sz w:val="22"/>
      <w:szCs w:val="22"/>
    </w:rPr>
  </w:style>
  <w:style w:type="paragraph" w:customStyle="1" w:styleId="pkt">
    <w:name w:val="pkt"/>
    <w:basedOn w:val="Normalny"/>
    <w:rsid w:val="000F3052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styleId="Indeks1">
    <w:name w:val="index 1"/>
    <w:basedOn w:val="Normalny"/>
    <w:next w:val="Normalny"/>
    <w:autoRedefine/>
    <w:semiHidden/>
    <w:unhideWhenUsed/>
    <w:rsid w:val="000F3052"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rsid w:val="000F3052"/>
    <w:pPr>
      <w:widowControl/>
      <w:autoSpaceDE w:val="0"/>
      <w:autoSpaceDN w:val="0"/>
    </w:pPr>
    <w:rPr>
      <w:rFonts w:cs="Univers-PL"/>
      <w:szCs w:val="24"/>
    </w:rPr>
  </w:style>
  <w:style w:type="paragraph" w:styleId="Spistreci1">
    <w:name w:val="toc 1"/>
    <w:basedOn w:val="Normalny"/>
    <w:next w:val="Normalny"/>
    <w:autoRedefine/>
    <w:uiPriority w:val="39"/>
    <w:rsid w:val="000F3052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customStyle="1" w:styleId="Bartek">
    <w:name w:val="Bartek"/>
    <w:basedOn w:val="Normalny"/>
    <w:rsid w:val="000F3052"/>
    <w:pPr>
      <w:widowControl/>
    </w:pPr>
    <w:rPr>
      <w:sz w:val="28"/>
    </w:rPr>
  </w:style>
  <w:style w:type="paragraph" w:customStyle="1" w:styleId="Standard">
    <w:name w:val="Standard"/>
    <w:uiPriority w:val="99"/>
    <w:rsid w:val="000F30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3052"/>
    <w:pPr>
      <w:widowControl/>
      <w:numPr>
        <w:ilvl w:val="1"/>
      </w:numPr>
      <w:tabs>
        <w:tab w:val="num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0F3052"/>
    <w:rPr>
      <w:rFonts w:ascii="Arial" w:eastAsia="Times New Roman" w:hAnsi="Arial"/>
      <w:sz w:val="22"/>
      <w:szCs w:val="22"/>
    </w:rPr>
  </w:style>
  <w:style w:type="paragraph" w:styleId="Tekstpodstawowy3">
    <w:name w:val="Body Text 3"/>
    <w:basedOn w:val="Normalny"/>
    <w:link w:val="Tekstpodstawowy3Znak"/>
    <w:rsid w:val="000F3052"/>
    <w:pPr>
      <w:widowControl/>
    </w:pPr>
    <w:rPr>
      <w:rFonts w:ascii="Arial" w:hAnsi="Arial"/>
    </w:rPr>
  </w:style>
  <w:style w:type="character" w:customStyle="1" w:styleId="Tekstpodstawowy3Znak">
    <w:name w:val="Tekst podstawowy 3 Znak"/>
    <w:link w:val="Tekstpodstawowy3"/>
    <w:rsid w:val="000F3052"/>
    <w:rPr>
      <w:rFonts w:ascii="Arial" w:eastAsia="Times New Roman" w:hAnsi="Arial"/>
    </w:rPr>
  </w:style>
  <w:style w:type="paragraph" w:styleId="Spistreci4">
    <w:name w:val="toc 4"/>
    <w:basedOn w:val="Normalny"/>
    <w:next w:val="Normalny"/>
    <w:autoRedefine/>
    <w:semiHidden/>
    <w:rsid w:val="000F3052"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F3052"/>
    <w:pPr>
      <w:widowControl/>
      <w:numPr>
        <w:ilvl w:val="12"/>
      </w:numPr>
      <w:ind w:left="290" w:hanging="290"/>
      <w:jc w:val="both"/>
    </w:pPr>
    <w:rPr>
      <w:rFonts w:ascii="Arial" w:hAnsi="Arial"/>
      <w:sz w:val="18"/>
      <w:szCs w:val="24"/>
    </w:rPr>
  </w:style>
  <w:style w:type="character" w:customStyle="1" w:styleId="TekstpodstawowywcityZnak">
    <w:name w:val="Tekst podstawowy wcięty Znak"/>
    <w:link w:val="Tekstpodstawowywcity"/>
    <w:rsid w:val="000F3052"/>
    <w:rPr>
      <w:rFonts w:ascii="Arial" w:eastAsia="Times New Roman" w:hAnsi="Arial"/>
      <w:sz w:val="18"/>
      <w:szCs w:val="24"/>
    </w:rPr>
  </w:style>
  <w:style w:type="character" w:styleId="Numerstrony">
    <w:name w:val="page number"/>
    <w:rsid w:val="000F3052"/>
  </w:style>
  <w:style w:type="paragraph" w:customStyle="1" w:styleId="standard0">
    <w:name w:val="standard"/>
    <w:basedOn w:val="Normalny"/>
    <w:rsid w:val="000F305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rsid w:val="000F3052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0F3052"/>
    <w:pPr>
      <w:widowControl/>
    </w:pPr>
  </w:style>
  <w:style w:type="character" w:customStyle="1" w:styleId="TekstprzypisukocowegoZnak">
    <w:name w:val="Tekst przypisu końcowego Znak"/>
    <w:link w:val="Tekstprzypisukocowego"/>
    <w:uiPriority w:val="99"/>
    <w:rsid w:val="000F305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0F3052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0F3052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sid w:val="000F3052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NormalnyArial">
    <w:name w:val="Normalny + Arial"/>
    <w:aliases w:val="11 pt"/>
    <w:basedOn w:val="Nagwek1"/>
    <w:rsid w:val="000F3052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sid w:val="000F3052"/>
    <w:rPr>
      <w:b/>
      <w:bCs/>
      <w:sz w:val="18"/>
      <w:szCs w:val="18"/>
    </w:rPr>
  </w:style>
  <w:style w:type="paragraph" w:styleId="Tytu">
    <w:name w:val="Title"/>
    <w:basedOn w:val="Normalny"/>
    <w:link w:val="TytuZnak"/>
    <w:qFormat/>
    <w:rsid w:val="000F3052"/>
    <w:pPr>
      <w:widowControl/>
      <w:jc w:val="center"/>
    </w:pPr>
    <w:rPr>
      <w:rFonts w:ascii="Arial" w:hAnsi="Arial"/>
      <w:b/>
      <w:bCs/>
      <w:sz w:val="24"/>
      <w:szCs w:val="24"/>
    </w:rPr>
  </w:style>
  <w:style w:type="character" w:customStyle="1" w:styleId="TytuZnak">
    <w:name w:val="Tytuł Znak"/>
    <w:link w:val="Tytu"/>
    <w:rsid w:val="000F3052"/>
    <w:rPr>
      <w:rFonts w:ascii="Arial" w:eastAsia="Times New Roman" w:hAnsi="Arial"/>
      <w:b/>
      <w:bCs/>
      <w:sz w:val="24"/>
      <w:szCs w:val="24"/>
    </w:rPr>
  </w:style>
  <w:style w:type="paragraph" w:styleId="NormalnyWeb">
    <w:name w:val="Normal (Web)"/>
    <w:basedOn w:val="Normalny"/>
    <w:uiPriority w:val="99"/>
    <w:rsid w:val="000F3052"/>
    <w:pPr>
      <w:widowControl/>
      <w:spacing w:before="100" w:beforeAutospacing="1" w:after="100" w:afterAutospacing="1"/>
      <w:jc w:val="both"/>
    </w:pPr>
  </w:style>
  <w:style w:type="character" w:styleId="UyteHipercze">
    <w:name w:val="FollowedHyperlink"/>
    <w:uiPriority w:val="99"/>
    <w:rsid w:val="000F3052"/>
    <w:rPr>
      <w:color w:val="800080"/>
      <w:u w:val="single"/>
    </w:rPr>
  </w:style>
  <w:style w:type="character" w:styleId="Pogrubienie">
    <w:name w:val="Strong"/>
    <w:uiPriority w:val="22"/>
    <w:qFormat/>
    <w:rsid w:val="000F3052"/>
    <w:rPr>
      <w:b/>
    </w:rPr>
  </w:style>
  <w:style w:type="character" w:customStyle="1" w:styleId="Tekstpodstawowy2Znak1">
    <w:name w:val="Tekst podstawowy 2 Znak1"/>
    <w:uiPriority w:val="99"/>
    <w:semiHidden/>
    <w:rsid w:val="000F30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semiHidden/>
    <w:unhideWhenUsed/>
    <w:rsid w:val="000F3052"/>
    <w:rPr>
      <w:i/>
      <w:iCs/>
    </w:rPr>
  </w:style>
  <w:style w:type="paragraph" w:customStyle="1" w:styleId="HeaderLeft">
    <w:name w:val="Header Left"/>
    <w:basedOn w:val="Nagwek"/>
    <w:uiPriority w:val="35"/>
    <w:qFormat/>
    <w:rsid w:val="000F3052"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styleId="Poprawka">
    <w:name w:val="Revision"/>
    <w:hidden/>
    <w:uiPriority w:val="99"/>
    <w:semiHidden/>
    <w:rsid w:val="000F3052"/>
    <w:rPr>
      <w:rFonts w:ascii="Times New Roman" w:eastAsia="Times New Roman" w:hAnsi="Times New Roman"/>
      <w:sz w:val="24"/>
      <w:szCs w:val="24"/>
    </w:rPr>
  </w:style>
  <w:style w:type="character" w:customStyle="1" w:styleId="h11">
    <w:name w:val="h11"/>
    <w:rsid w:val="000F3052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Podpisobrazu">
    <w:name w:val="Podpis obrazu_"/>
    <w:link w:val="Podpisobrazu0"/>
    <w:rsid w:val="000F3052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F3052"/>
    <w:pPr>
      <w:widowControl/>
      <w:shd w:val="clear" w:color="auto" w:fill="FFFFFF"/>
      <w:spacing w:line="0" w:lineRule="atLeast"/>
    </w:pPr>
    <w:rPr>
      <w:rFonts w:ascii="Arial" w:eastAsia="Arial" w:hAnsi="Arial" w:cs="Aria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F305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0F305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4B1724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045B9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C045B9"/>
    <w:pPr>
      <w:spacing w:after="100"/>
      <w:ind w:left="200"/>
    </w:pPr>
  </w:style>
  <w:style w:type="paragraph" w:styleId="Listanumerowana">
    <w:name w:val="List Number"/>
    <w:basedOn w:val="Normalny"/>
    <w:rsid w:val="00A105C9"/>
    <w:pPr>
      <w:widowControl/>
      <w:numPr>
        <w:numId w:val="4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rsid w:val="00A105C9"/>
    <w:pPr>
      <w:widowControl/>
      <w:numPr>
        <w:ilvl w:val="1"/>
        <w:numId w:val="4"/>
      </w:numPr>
      <w:jc w:val="both"/>
    </w:pPr>
    <w:rPr>
      <w:rFonts w:ascii="Arial" w:hAnsi="Arial"/>
      <w:sz w:val="22"/>
      <w:szCs w:val="24"/>
    </w:rPr>
  </w:style>
  <w:style w:type="character" w:customStyle="1" w:styleId="FontStyle59">
    <w:name w:val="Font Style59"/>
    <w:uiPriority w:val="99"/>
    <w:rsid w:val="00A105C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rsid w:val="00623B41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rsid w:val="00623B41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rsid w:val="00623B41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sid w:val="00623B4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sid w:val="00623B41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623B4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99"/>
    <w:rsid w:val="00605030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AF1145"/>
    <w:rPr>
      <w:i/>
      <w:iCs/>
    </w:rPr>
  </w:style>
  <w:style w:type="paragraph" w:styleId="Bezodstpw">
    <w:name w:val="No Spacing"/>
    <w:uiPriority w:val="1"/>
    <w:qFormat/>
    <w:rsid w:val="00E470F0"/>
    <w:rPr>
      <w:rFonts w:eastAsiaTheme="minorEastAsia" w:cstheme="minorBidi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3C4CAE"/>
  </w:style>
  <w:style w:type="paragraph" w:customStyle="1" w:styleId="msonormal0">
    <w:name w:val="msonormal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ny"/>
    <w:rsid w:val="003C4CAE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rsid w:val="003C4CAE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66">
    <w:name w:val="xl66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rsid w:val="003C4CAE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3C4C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sid w:val="001D71C1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rsid w:val="001D71C1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sid w:val="005573BA"/>
    <w:rPr>
      <w:rFonts w:ascii="Arial" w:hAnsi="Arial"/>
      <w:sz w:val="20"/>
    </w:rPr>
  </w:style>
  <w:style w:type="character" w:customStyle="1" w:styleId="BodyText2Char">
    <w:name w:val="Body Text 2 Char"/>
    <w:locked/>
    <w:rsid w:val="00D84027"/>
    <w:rPr>
      <w:rFonts w:cs="Times New Roman"/>
      <w:lang w:val="pl-PL" w:eastAsia="pl-PL"/>
    </w:rPr>
  </w:style>
  <w:style w:type="character" w:customStyle="1" w:styleId="ListLabel84">
    <w:name w:val="ListLabel 84"/>
    <w:rsid w:val="005E02A3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rsid w:val="005E02A3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rsid w:val="005E02A3"/>
    <w:pPr>
      <w:suppressAutoHyphens/>
    </w:pPr>
  </w:style>
  <w:style w:type="character" w:customStyle="1" w:styleId="DefaultZnak">
    <w:name w:val="Default Znak"/>
    <w:link w:val="Default"/>
    <w:locked/>
    <w:rsid w:val="0057681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38027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380275"/>
  </w:style>
  <w:style w:type="character" w:customStyle="1" w:styleId="eop">
    <w:name w:val="eop"/>
    <w:basedOn w:val="Domylnaczcionkaakapitu"/>
    <w:rsid w:val="00380275"/>
  </w:style>
  <w:style w:type="character" w:customStyle="1" w:styleId="tabchar">
    <w:name w:val="tabchar"/>
    <w:basedOn w:val="Domylnaczcionkaakapitu"/>
    <w:rsid w:val="00380275"/>
  </w:style>
  <w:style w:type="paragraph" w:customStyle="1" w:styleId="Tekstpodstawowy22">
    <w:name w:val="Tekst podstawowy 22"/>
    <w:basedOn w:val="Normalny"/>
    <w:rsid w:val="002A0BC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4B52AA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paragraph" w:customStyle="1" w:styleId="Tre">
    <w:name w:val="Treść"/>
    <w:qFormat/>
    <w:rsid w:val="00AB5F61"/>
    <w:pPr>
      <w:widowControl w:val="0"/>
    </w:pPr>
    <w:rPr>
      <w:rFonts w:ascii="Times New Roman" w:eastAsia="Arial Unicode MS" w:hAnsi="Times New Roman" w:cs="Arial Unicode MS"/>
      <w:color w:val="000000"/>
      <w:u w:color="000000"/>
    </w:rPr>
  </w:style>
  <w:style w:type="character" w:customStyle="1" w:styleId="ListParagraphChar">
    <w:name w:val="List Paragraph Char"/>
    <w:link w:val="Akapitzlist1"/>
    <w:locked/>
    <w:rsid w:val="00AB5F61"/>
    <w:rPr>
      <w:rFonts w:eastAsia="Times New Roman"/>
      <w:sz w:val="22"/>
      <w:szCs w:val="22"/>
      <w:lang w:eastAsia="en-US"/>
    </w:rPr>
  </w:style>
  <w:style w:type="paragraph" w:customStyle="1" w:styleId="Stopka1">
    <w:name w:val="Stopka1"/>
    <w:basedOn w:val="Normalny"/>
    <w:link w:val="Stopka0"/>
    <w:rsid w:val="00754086"/>
    <w:pPr>
      <w:widowControl/>
      <w:shd w:val="clear" w:color="auto" w:fill="FFFFFF"/>
      <w:suppressAutoHyphens/>
      <w:autoSpaceDN w:val="0"/>
      <w:spacing w:line="250" w:lineRule="exact"/>
      <w:ind w:hanging="360"/>
      <w:jc w:val="both"/>
      <w:textAlignment w:val="baseline"/>
    </w:pPr>
    <w:rPr>
      <w:rFonts w:ascii="Batang, ??" w:hAnsi="Batang, ??"/>
      <w:kern w:val="3"/>
      <w:sz w:val="18"/>
      <w:shd w:val="clear" w:color="auto" w:fill="FFFFFF"/>
      <w:lang w:eastAsia="zh-CN"/>
    </w:rPr>
  </w:style>
  <w:style w:type="character" w:customStyle="1" w:styleId="Stopka0">
    <w:name w:val="Stopka_"/>
    <w:link w:val="Stopka1"/>
    <w:locked/>
    <w:rsid w:val="00754086"/>
    <w:rPr>
      <w:rFonts w:ascii="Batang, ??" w:eastAsia="Times New Roman" w:hAnsi="Batang, ??"/>
      <w:kern w:val="3"/>
      <w:sz w:val="18"/>
      <w:shd w:val="clear" w:color="auto" w:fill="FFFFFF"/>
      <w:lang w:eastAsia="zh-CN"/>
    </w:rPr>
  </w:style>
  <w:style w:type="character" w:customStyle="1" w:styleId="contextualspellingandgrammarerror">
    <w:name w:val="contextualspellingandgrammarerror"/>
    <w:rsid w:val="007540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53B3"/>
    <w:rPr>
      <w:color w:val="605E5C"/>
      <w:shd w:val="clear" w:color="auto" w:fill="E1DFDD"/>
    </w:rPr>
  </w:style>
  <w:style w:type="character" w:customStyle="1" w:styleId="ng-binding">
    <w:name w:val="ng-binding"/>
    <w:rsid w:val="002C740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3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E7D4A9D30364E9EE1AB3AB276729B" ma:contentTypeVersion="13" ma:contentTypeDescription="Utwórz nowy dokument." ma:contentTypeScope="" ma:versionID="a03c1679a50340a5f3a6bfc396db281d">
  <xsd:schema xmlns:xsd="http://www.w3.org/2001/XMLSchema" xmlns:xs="http://www.w3.org/2001/XMLSchema" xmlns:p="http://schemas.microsoft.com/office/2006/metadata/properties" xmlns:ns3="5371c475-511c-40c8-832f-668e009068cb" xmlns:ns4="0d8cf49c-f7ae-4b4e-b326-155fe2fd9dc3" targetNamespace="http://schemas.microsoft.com/office/2006/metadata/properties" ma:root="true" ma:fieldsID="f1a70cae89c1478d5640ac0ab6a6999c" ns3:_="" ns4:_="">
    <xsd:import namespace="5371c475-511c-40c8-832f-668e009068cb"/>
    <xsd:import namespace="0d8cf49c-f7ae-4b4e-b326-155fe2fd9d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c475-511c-40c8-832f-668e009068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cf49c-f7ae-4b4e-b326-155fe2fd9d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D71264-5A39-441F-91EC-85377B0E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1c475-511c-40c8-832f-668e009068cb"/>
    <ds:schemaRef ds:uri="0d8cf49c-f7ae-4b4e-b326-155fe2fd9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A6B2E7-8EFE-4259-A3FE-90F9F8BA2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2D82B-4458-4D20-9D45-5CF6F37977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2EC474-99A7-446F-9EDD-74130A5EB5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Ciechowska-Karczewska</dc:creator>
  <cp:lastModifiedBy>Anna Gotzek-Bałdowska</cp:lastModifiedBy>
  <cp:revision>5</cp:revision>
  <cp:lastPrinted>2021-10-05T09:35:00Z</cp:lastPrinted>
  <dcterms:created xsi:type="dcterms:W3CDTF">2024-11-11T20:11:00Z</dcterms:created>
  <dcterms:modified xsi:type="dcterms:W3CDTF">2025-08-12T09:05:00Z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0x01010064BE7D4A9D30364E9EE1AB3AB276729B</vt:lpwstr>
  </property>
</Properties>
</file>